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7184F944" w14:textId="28A2159C" w:rsidR="00703FD8" w:rsidRPr="00027083" w:rsidRDefault="007B6ACD" w:rsidP="00B34318">
      <w:pPr>
        <w:spacing w:line="276" w:lineRule="auto"/>
        <w:jc w:val="right"/>
        <w:rPr>
          <w:b/>
          <w:sz w:val="22"/>
          <w:szCs w:val="22"/>
        </w:rPr>
      </w:pPr>
      <w:r w:rsidRPr="00027083">
        <w:rPr>
          <w:bCs/>
          <w:sz w:val="22"/>
          <w:szCs w:val="22"/>
        </w:rPr>
        <w:t xml:space="preserve">Załącznik </w:t>
      </w:r>
      <w:r w:rsidR="007F19A8" w:rsidRPr="00027083">
        <w:rPr>
          <w:bCs/>
          <w:sz w:val="22"/>
          <w:szCs w:val="22"/>
        </w:rPr>
        <w:t xml:space="preserve">nr </w:t>
      </w:r>
      <w:r w:rsidRPr="00027083">
        <w:rPr>
          <w:bCs/>
          <w:sz w:val="22"/>
          <w:szCs w:val="22"/>
        </w:rPr>
        <w:t>1 do Zapytania Ofertowego</w:t>
      </w:r>
      <w:r w:rsidR="00223522" w:rsidRPr="00027083">
        <w:rPr>
          <w:bCs/>
          <w:sz w:val="22"/>
          <w:szCs w:val="22"/>
        </w:rPr>
        <w:t xml:space="preserve"> </w:t>
      </w:r>
      <w:r w:rsidR="00703FD8" w:rsidRPr="00027083">
        <w:rPr>
          <w:bCs/>
          <w:sz w:val="22"/>
          <w:szCs w:val="22"/>
        </w:rPr>
        <w:t xml:space="preserve">nr </w:t>
      </w:r>
      <w:r w:rsidR="00703FD8" w:rsidRPr="00027083">
        <w:rPr>
          <w:rStyle w:val="Nagwek2Znak"/>
          <w:rFonts w:ascii="Times New Roman" w:hAnsi="Times New Roman"/>
          <w:b w:val="0"/>
          <w:sz w:val="22"/>
          <w:szCs w:val="18"/>
        </w:rPr>
        <w:t>RPKW.042.</w:t>
      </w:r>
      <w:r w:rsidR="00027083" w:rsidRPr="00027083">
        <w:rPr>
          <w:rStyle w:val="Nagwek2Znak"/>
          <w:rFonts w:ascii="Times New Roman" w:hAnsi="Times New Roman"/>
          <w:b w:val="0"/>
          <w:sz w:val="22"/>
          <w:szCs w:val="18"/>
        </w:rPr>
        <w:t>13</w:t>
      </w:r>
      <w:r w:rsidR="00703FD8" w:rsidRPr="00027083">
        <w:rPr>
          <w:rStyle w:val="Nagwek2Znak"/>
          <w:rFonts w:ascii="Times New Roman" w:hAnsi="Times New Roman"/>
          <w:b w:val="0"/>
          <w:sz w:val="22"/>
          <w:szCs w:val="18"/>
        </w:rPr>
        <w:t>.2025.EK</w:t>
      </w:r>
    </w:p>
    <w:p w14:paraId="64A8ADC5" w14:textId="19047547" w:rsidR="007B6ACD" w:rsidRPr="007B6ACD" w:rsidRDefault="007B6ACD" w:rsidP="007B6ACD">
      <w:pPr>
        <w:suppressAutoHyphens w:val="0"/>
        <w:jc w:val="right"/>
        <w:rPr>
          <w:rFonts w:ascii="Cambria" w:hAnsi="Cambria"/>
          <w:b/>
          <w:sz w:val="24"/>
          <w:szCs w:val="24"/>
        </w:rPr>
      </w:pPr>
      <w:r w:rsidRPr="007B6ACD">
        <w:rPr>
          <w:rFonts w:ascii="Cambria" w:hAnsi="Cambria"/>
          <w:b/>
          <w:sz w:val="24"/>
          <w:szCs w:val="24"/>
        </w:rPr>
        <w:br/>
      </w:r>
    </w:p>
    <w:p w14:paraId="361F4106" w14:textId="77777777" w:rsidR="007B6ACD" w:rsidRPr="007B6ACD" w:rsidRDefault="007B6ACD" w:rsidP="007B6ACD">
      <w:pPr>
        <w:suppressAutoHyphens w:val="0"/>
        <w:jc w:val="right"/>
        <w:rPr>
          <w:rFonts w:ascii="Cambria" w:hAnsi="Cambria"/>
          <w:sz w:val="24"/>
          <w:szCs w:val="24"/>
        </w:rPr>
      </w:pPr>
    </w:p>
    <w:p w14:paraId="680E5094" w14:textId="77777777" w:rsidR="007B6ACD" w:rsidRPr="00703FD8" w:rsidRDefault="007B6ACD" w:rsidP="007B6ACD">
      <w:pPr>
        <w:suppressAutoHyphens w:val="0"/>
        <w:jc w:val="center"/>
        <w:rPr>
          <w:rFonts w:ascii="Cambria" w:hAnsi="Cambria"/>
          <w:b/>
          <w:sz w:val="28"/>
          <w:szCs w:val="28"/>
        </w:rPr>
      </w:pPr>
      <w:r w:rsidRPr="00703FD8">
        <w:rPr>
          <w:rFonts w:ascii="Cambria" w:hAnsi="Cambria"/>
          <w:b/>
          <w:sz w:val="28"/>
          <w:szCs w:val="28"/>
        </w:rPr>
        <w:t>FORMULARZ OFERTY</w:t>
      </w:r>
    </w:p>
    <w:p w14:paraId="08362FF6" w14:textId="77777777" w:rsidR="007B6ACD" w:rsidRPr="007B6ACD" w:rsidRDefault="007B6ACD" w:rsidP="007B6ACD">
      <w:pPr>
        <w:suppressAutoHyphens w:val="0"/>
        <w:jc w:val="center"/>
        <w:rPr>
          <w:rFonts w:ascii="Cambria" w:hAnsi="Cambria"/>
          <w:b/>
          <w:sz w:val="24"/>
          <w:szCs w:val="24"/>
        </w:rPr>
      </w:pPr>
    </w:p>
    <w:p w14:paraId="21DA9CF4" w14:textId="77777777" w:rsidR="007B6ACD" w:rsidRPr="007B6ACD" w:rsidRDefault="007B6ACD" w:rsidP="007B6ACD">
      <w:pPr>
        <w:suppressAutoHyphens w:val="0"/>
        <w:spacing w:line="300" w:lineRule="auto"/>
        <w:rPr>
          <w:rFonts w:ascii="Cambria" w:eastAsia="Calibri" w:hAnsi="Cambria" w:cs="Arial"/>
          <w:b/>
          <w:iCs/>
          <w:sz w:val="24"/>
          <w:szCs w:val="24"/>
          <w:lang w:eastAsia="en-US"/>
        </w:rPr>
      </w:pPr>
      <w:r w:rsidRPr="007B6ACD">
        <w:rPr>
          <w:rFonts w:ascii="Cambria" w:eastAsia="Calibri" w:hAnsi="Cambria" w:cs="Arial"/>
          <w:b/>
          <w:iCs/>
          <w:sz w:val="24"/>
          <w:szCs w:val="24"/>
          <w:lang w:eastAsia="en-US"/>
        </w:rPr>
        <w:t>NAZWA I SIEDZIBA ZAMAWIAJĄCEGO:</w:t>
      </w:r>
    </w:p>
    <w:p w14:paraId="3ADC6630" w14:textId="3B1D8BA5" w:rsidR="00223522" w:rsidRPr="00223522" w:rsidRDefault="001B67BC" w:rsidP="00223522">
      <w:pPr>
        <w:suppressAutoHyphens w:val="0"/>
        <w:rPr>
          <w:rFonts w:ascii="Cambria" w:eastAsia="Calibri" w:hAnsi="Cambria"/>
          <w:b/>
          <w:sz w:val="24"/>
          <w:szCs w:val="24"/>
          <w:lang w:eastAsia="en-US"/>
        </w:rPr>
      </w:pPr>
      <w:r>
        <w:rPr>
          <w:rFonts w:ascii="Cambria" w:eastAsia="Calibri" w:hAnsi="Cambria"/>
          <w:b/>
          <w:sz w:val="24"/>
          <w:szCs w:val="24"/>
          <w:lang w:eastAsia="en-US"/>
        </w:rPr>
        <w:t>GMINA ŁASZCZÓW</w:t>
      </w:r>
    </w:p>
    <w:p w14:paraId="4B704755" w14:textId="3CA96593" w:rsidR="00223522" w:rsidRDefault="00223522" w:rsidP="00223522">
      <w:pPr>
        <w:suppressAutoHyphens w:val="0"/>
        <w:rPr>
          <w:rFonts w:ascii="Cambria" w:eastAsia="Calibri" w:hAnsi="Cambria"/>
          <w:bCs/>
          <w:sz w:val="24"/>
          <w:szCs w:val="24"/>
          <w:lang w:eastAsia="en-US"/>
        </w:rPr>
      </w:pPr>
      <w:r w:rsidRPr="00223522">
        <w:rPr>
          <w:rFonts w:ascii="Cambria" w:eastAsia="Calibri" w:hAnsi="Cambria"/>
          <w:bCs/>
          <w:sz w:val="24"/>
          <w:szCs w:val="24"/>
          <w:lang w:eastAsia="en-US"/>
        </w:rPr>
        <w:t xml:space="preserve">Ul. </w:t>
      </w:r>
      <w:r w:rsidR="001B67BC">
        <w:rPr>
          <w:rFonts w:ascii="Cambria" w:eastAsia="Calibri" w:hAnsi="Cambria"/>
          <w:bCs/>
          <w:sz w:val="24"/>
          <w:szCs w:val="24"/>
          <w:lang w:eastAsia="en-US"/>
        </w:rPr>
        <w:t xml:space="preserve">Chopina 14, 22-650 Łaszczów </w:t>
      </w:r>
    </w:p>
    <w:p w14:paraId="230F7A22" w14:textId="11A6B4C1" w:rsidR="007B6ACD" w:rsidRPr="00223522" w:rsidRDefault="001B67BC" w:rsidP="00223522">
      <w:pPr>
        <w:suppressAutoHyphens w:val="0"/>
        <w:rPr>
          <w:rFonts w:ascii="Cambria" w:eastAsia="Calibri" w:hAnsi="Cambria"/>
          <w:bCs/>
          <w:sz w:val="24"/>
          <w:szCs w:val="24"/>
          <w:lang w:eastAsia="en-US"/>
        </w:rPr>
      </w:pPr>
      <w:r>
        <w:rPr>
          <w:rFonts w:ascii="Cambria" w:eastAsia="Calibri" w:hAnsi="Cambria"/>
          <w:bCs/>
          <w:sz w:val="24"/>
          <w:szCs w:val="24"/>
          <w:lang w:eastAsia="en-US"/>
        </w:rPr>
        <w:t>NIP 921 198 74 10</w:t>
      </w:r>
    </w:p>
    <w:p w14:paraId="0FC46F64" w14:textId="7A022AAF" w:rsidR="00223522" w:rsidRPr="007B6ACD" w:rsidRDefault="00223522" w:rsidP="00223522">
      <w:pPr>
        <w:suppressAutoHyphens w:val="0"/>
        <w:rPr>
          <w:rFonts w:ascii="Cambria" w:hAnsi="Cambria"/>
          <w:b/>
          <w:sz w:val="24"/>
          <w:szCs w:val="24"/>
          <w:lang w:val="en-US"/>
        </w:rPr>
      </w:pPr>
      <w:r w:rsidRPr="00223522">
        <w:rPr>
          <w:rFonts w:ascii="Cambria" w:hAnsi="Cambria"/>
          <w:b/>
          <w:sz w:val="24"/>
          <w:szCs w:val="24"/>
          <w:lang w:val="en-US"/>
        </w:rPr>
        <w:t xml:space="preserve">E-MAIL: </w:t>
      </w:r>
      <w:r w:rsidR="001B67BC">
        <w:rPr>
          <w:rFonts w:ascii="Cambria" w:hAnsi="Cambria"/>
          <w:b/>
          <w:sz w:val="24"/>
          <w:szCs w:val="24"/>
          <w:lang w:val="en-US"/>
        </w:rPr>
        <w:t>SEKRETARIAT@LASZCZOW.PL</w:t>
      </w:r>
    </w:p>
    <w:p w14:paraId="4E7B3F0A" w14:textId="77777777" w:rsidR="00223522" w:rsidRDefault="00223522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b/>
          <w:sz w:val="24"/>
          <w:szCs w:val="24"/>
        </w:rPr>
      </w:pPr>
    </w:p>
    <w:p w14:paraId="23CD2CD1" w14:textId="29E1976F" w:rsidR="007B6ACD" w:rsidRP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b/>
          <w:sz w:val="24"/>
          <w:szCs w:val="24"/>
        </w:rPr>
        <w:t>WYKONAWCA:</w:t>
      </w:r>
      <w:r w:rsidRPr="007B6ACD">
        <w:rPr>
          <w:rFonts w:ascii="Cambria" w:hAnsi="Cambria"/>
          <w:sz w:val="24"/>
          <w:szCs w:val="24"/>
        </w:rPr>
        <w:t xml:space="preserve"> ……………………………………………………............................................................................................................</w:t>
      </w:r>
    </w:p>
    <w:p w14:paraId="113D05D3" w14:textId="77777777" w:rsidR="007B6ACD" w:rsidRP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sz w:val="24"/>
          <w:szCs w:val="24"/>
        </w:rPr>
        <w:t>adres: ……………………………………………………………………………………………………………………………………</w:t>
      </w:r>
    </w:p>
    <w:p w14:paraId="6D153675" w14:textId="77777777" w:rsid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sz w:val="24"/>
          <w:szCs w:val="24"/>
        </w:rPr>
        <w:t>tel.: .………………………………………………………… e- mail: …………………………..…………………………</w:t>
      </w:r>
    </w:p>
    <w:p w14:paraId="2B03A0E9" w14:textId="77777777" w:rsidR="00703FD8" w:rsidRPr="007B6ACD" w:rsidRDefault="00703FD8" w:rsidP="00703FD8">
      <w:pPr>
        <w:tabs>
          <w:tab w:val="left" w:pos="1560"/>
          <w:tab w:val="left" w:leader="dot" w:pos="6379"/>
        </w:tabs>
        <w:suppressAutoHyphens w:val="0"/>
        <w:rPr>
          <w:rFonts w:ascii="Cambria" w:hAnsi="Cambria"/>
          <w:sz w:val="24"/>
          <w:szCs w:val="24"/>
        </w:rPr>
      </w:pPr>
    </w:p>
    <w:p w14:paraId="45CE5E7B" w14:textId="374C0817" w:rsidR="007F2A2F" w:rsidRPr="007F2A2F" w:rsidRDefault="007B6ACD" w:rsidP="00230D0D">
      <w:pPr>
        <w:spacing w:line="360" w:lineRule="auto"/>
        <w:jc w:val="both"/>
        <w:rPr>
          <w:sz w:val="22"/>
          <w:szCs w:val="22"/>
        </w:rPr>
      </w:pPr>
      <w:bookmarkStart w:id="0" w:name="_Hlk204801691"/>
      <w:r w:rsidRPr="00027083">
        <w:rPr>
          <w:rFonts w:eastAsia="Calibri"/>
          <w:sz w:val="22"/>
          <w:szCs w:val="22"/>
        </w:rPr>
        <w:t xml:space="preserve">Odpowiadając na zapytanie ofertowe, którego przedmiotem jest </w:t>
      </w:r>
      <w:r w:rsidR="00027083" w:rsidRPr="00027083">
        <w:rPr>
          <w:sz w:val="22"/>
          <w:szCs w:val="22"/>
        </w:rPr>
        <w:t xml:space="preserve">dostawa artykułów do warsztatów </w:t>
      </w:r>
      <w:r w:rsidR="00027083" w:rsidRPr="00027083">
        <w:rPr>
          <w:sz w:val="22"/>
          <w:szCs w:val="22"/>
        </w:rPr>
        <w:br/>
        <w:t xml:space="preserve">z rękodzieła (1.3) </w:t>
      </w:r>
      <w:r w:rsidR="003E408B" w:rsidRPr="00027083">
        <w:rPr>
          <w:sz w:val="22"/>
          <w:szCs w:val="22"/>
          <w:lang w:eastAsia="zh-CN"/>
        </w:rPr>
        <w:t>w ramach projektu pn. „</w:t>
      </w:r>
      <w:r w:rsidR="003E408B" w:rsidRPr="00027083">
        <w:rPr>
          <w:bCs/>
          <w:sz w:val="22"/>
          <w:szCs w:val="22"/>
          <w:lang w:eastAsia="zh-CN"/>
        </w:rPr>
        <w:t>Społecznie znaczy skutecznie! Wsparcie na rzecz aktywizacji i integracji społecznej w Gminie Łaszczów”</w:t>
      </w:r>
      <w:r w:rsidR="003E408B" w:rsidRPr="00027083">
        <w:rPr>
          <w:sz w:val="22"/>
          <w:szCs w:val="22"/>
          <w:lang w:eastAsia="zh-CN"/>
        </w:rPr>
        <w:t xml:space="preserve"> nr FELU.08.09-IZ.00-0010/24 </w:t>
      </w:r>
      <w:r w:rsidR="00C807BC" w:rsidRPr="00027083">
        <w:rPr>
          <w:sz w:val="22"/>
          <w:szCs w:val="22"/>
          <w:lang w:eastAsia="zh-CN"/>
        </w:rPr>
        <w:t xml:space="preserve">realizowanego </w:t>
      </w:r>
      <w:r w:rsidR="003E408B" w:rsidRPr="00027083">
        <w:rPr>
          <w:sz w:val="22"/>
          <w:szCs w:val="22"/>
          <w:lang w:eastAsia="zh-CN"/>
        </w:rPr>
        <w:t>w ramach Programu Fundusze Europejskie dla Lubelskiego 2021-2027 współfinansowan</w:t>
      </w:r>
      <w:r w:rsidR="00C807BC" w:rsidRPr="00027083">
        <w:rPr>
          <w:sz w:val="22"/>
          <w:szCs w:val="22"/>
          <w:lang w:eastAsia="zh-CN"/>
        </w:rPr>
        <w:t>ego</w:t>
      </w:r>
      <w:r w:rsidR="003E408B" w:rsidRPr="00027083">
        <w:rPr>
          <w:sz w:val="22"/>
          <w:szCs w:val="22"/>
          <w:lang w:eastAsia="zh-CN"/>
        </w:rPr>
        <w:t xml:space="preserve"> ze środków Europejskiego Funduszu Społecznego Plus, Priorytet</w:t>
      </w:r>
      <w:r w:rsidR="003E408B" w:rsidRPr="003E408B">
        <w:rPr>
          <w:sz w:val="22"/>
          <w:szCs w:val="22"/>
          <w:lang w:eastAsia="zh-CN"/>
        </w:rPr>
        <w:t xml:space="preserve"> VIII Zwiększanie spójności społecznej, Działanie 8.9 Integracja społeczna osób najbardziej potrzebujących wsparcia</w:t>
      </w:r>
      <w:r w:rsidR="003E408B">
        <w:rPr>
          <w:sz w:val="22"/>
          <w:szCs w:val="22"/>
          <w:lang w:eastAsia="zh-CN"/>
        </w:rPr>
        <w:t xml:space="preserve"> </w:t>
      </w:r>
      <w:bookmarkEnd w:id="0"/>
      <w:r w:rsidR="00230D0D" w:rsidRPr="008244EA">
        <w:rPr>
          <w:b/>
          <w:bCs/>
          <w:sz w:val="22"/>
          <w:szCs w:val="22"/>
          <w:lang w:eastAsia="zh-CN"/>
        </w:rPr>
        <w:t>o</w:t>
      </w:r>
      <w:r w:rsidRPr="008244EA">
        <w:rPr>
          <w:rFonts w:eastAsia="Calibri"/>
          <w:b/>
          <w:bCs/>
          <w:sz w:val="22"/>
          <w:szCs w:val="22"/>
          <w:lang w:eastAsia="en-US"/>
        </w:rPr>
        <w:t xml:space="preserve">feruję </w:t>
      </w:r>
      <w:r w:rsidR="008244EA" w:rsidRPr="008244EA">
        <w:rPr>
          <w:rFonts w:eastAsia="Calibri"/>
          <w:b/>
          <w:bCs/>
          <w:sz w:val="22"/>
          <w:szCs w:val="22"/>
          <w:lang w:eastAsia="en-US"/>
        </w:rPr>
        <w:t>wykonanie przedmiotu zamówienia</w:t>
      </w:r>
      <w:r w:rsidRPr="007F2A2F">
        <w:rPr>
          <w:rFonts w:eastAsia="Calibri"/>
          <w:sz w:val="22"/>
          <w:szCs w:val="22"/>
          <w:lang w:eastAsia="en-US"/>
        </w:rPr>
        <w:t xml:space="preserve"> </w:t>
      </w:r>
      <w:r w:rsidR="00230D0D">
        <w:rPr>
          <w:rFonts w:eastAsia="Calibri"/>
          <w:sz w:val="22"/>
          <w:szCs w:val="22"/>
          <w:lang w:eastAsia="en-US"/>
        </w:rPr>
        <w:br/>
      </w:r>
      <w:r w:rsidR="008244EA" w:rsidRPr="008244EA">
        <w:rPr>
          <w:rFonts w:eastAsia="Calibri"/>
          <w:b/>
          <w:bCs/>
          <w:sz w:val="22"/>
          <w:szCs w:val="22"/>
          <w:lang w:eastAsia="en-US"/>
        </w:rPr>
        <w:t>za kwotę</w:t>
      </w:r>
      <w:r w:rsidR="008244EA">
        <w:rPr>
          <w:rFonts w:eastAsia="Calibri"/>
          <w:sz w:val="22"/>
          <w:szCs w:val="22"/>
          <w:lang w:eastAsia="en-US"/>
        </w:rPr>
        <w:t xml:space="preserve"> </w:t>
      </w:r>
      <w:r w:rsidR="007F2A2F" w:rsidRPr="007F2A2F">
        <w:rPr>
          <w:sz w:val="22"/>
          <w:szCs w:val="22"/>
        </w:rPr>
        <w:t xml:space="preserve"> ……………………………… złotych brutto (słownie: …………………………złotych) </w:t>
      </w:r>
      <w:r w:rsidR="008244EA">
        <w:rPr>
          <w:sz w:val="22"/>
          <w:szCs w:val="22"/>
        </w:rPr>
        <w:br/>
      </w:r>
      <w:r w:rsidR="008244EA" w:rsidRPr="008244EA">
        <w:rPr>
          <w:sz w:val="22"/>
          <w:szCs w:val="22"/>
        </w:rPr>
        <w:t xml:space="preserve">w tym podatek VAT w wysokości: </w:t>
      </w:r>
      <w:r w:rsidR="007F2A2F" w:rsidRPr="007F2A2F">
        <w:rPr>
          <w:sz w:val="22"/>
          <w:szCs w:val="22"/>
        </w:rPr>
        <w:t>………………..… złotych</w:t>
      </w:r>
      <w:r w:rsidR="00027083">
        <w:rPr>
          <w:sz w:val="22"/>
          <w:szCs w:val="22"/>
        </w:rPr>
        <w:t xml:space="preserve">, </w:t>
      </w:r>
      <w:r w:rsidR="007F2A2F" w:rsidRPr="007F2A2F">
        <w:rPr>
          <w:sz w:val="22"/>
          <w:szCs w:val="22"/>
        </w:rPr>
        <w:t>co stanowi wartość netto: ………………………… złotych</w:t>
      </w:r>
      <w:r w:rsidR="00E22B5F">
        <w:rPr>
          <w:sz w:val="22"/>
          <w:szCs w:val="22"/>
        </w:rPr>
        <w:t xml:space="preserve"> </w:t>
      </w:r>
      <w:r w:rsidR="00E22B5F" w:rsidRPr="007F2A2F">
        <w:rPr>
          <w:sz w:val="22"/>
          <w:szCs w:val="22"/>
        </w:rPr>
        <w:t>(słownie: ………</w:t>
      </w:r>
      <w:r w:rsidR="00027083">
        <w:rPr>
          <w:sz w:val="22"/>
          <w:szCs w:val="22"/>
        </w:rPr>
        <w:t>………………………….</w:t>
      </w:r>
      <w:r w:rsidR="00E22B5F" w:rsidRPr="007F2A2F">
        <w:rPr>
          <w:sz w:val="22"/>
          <w:szCs w:val="22"/>
        </w:rPr>
        <w:t>…………………złotych)</w:t>
      </w:r>
    </w:p>
    <w:p w14:paraId="5CE3D7F9" w14:textId="77777777" w:rsidR="00FF242E" w:rsidRPr="00FF242E" w:rsidRDefault="00FF242E" w:rsidP="00FF242E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3DF8961A" w14:textId="77777777" w:rsidR="007D47DA" w:rsidRPr="007D47DA" w:rsidRDefault="007D47DA" w:rsidP="007D47DA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47DA">
        <w:rPr>
          <w:rFonts w:eastAsia="Calibri"/>
          <w:sz w:val="22"/>
          <w:szCs w:val="22"/>
          <w:lang w:eastAsia="en-US"/>
        </w:rPr>
        <w:t>Oświadczam, że deklaruję zatrudnienie do realizacji zamówienia co najmniej jednej osoby Niepełnosprawnej (zaznacz właściwe, w przypadku braku zaznaczenia, Zamawiający przyjmie wartość „NIE” i przyzna 0 pkt):</w:t>
      </w:r>
    </w:p>
    <w:p w14:paraId="6338A51E" w14:textId="04A33545" w:rsidR="00FF242E" w:rsidRDefault="007D47DA" w:rsidP="007D47DA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7D47DA">
        <w:rPr>
          <w:rFonts w:eastAsia="Calibri"/>
          <w:sz w:val="22"/>
          <w:szCs w:val="22"/>
          <w:lang w:eastAsia="en-US"/>
        </w:rPr>
        <w:t>TAK/NIE</w:t>
      </w:r>
    </w:p>
    <w:p w14:paraId="2AEAA461" w14:textId="77777777" w:rsidR="007D47DA" w:rsidRDefault="007D47DA" w:rsidP="007D47DA">
      <w:pPr>
        <w:suppressAutoHyphens w:val="0"/>
        <w:contextualSpacing/>
        <w:jc w:val="both"/>
        <w:rPr>
          <w:bCs/>
          <w:sz w:val="22"/>
          <w:szCs w:val="22"/>
        </w:rPr>
      </w:pPr>
    </w:p>
    <w:p w14:paraId="2D30BDFA" w14:textId="70F78866" w:rsidR="007B6ACD" w:rsidRPr="001B67BC" w:rsidRDefault="007B6ACD" w:rsidP="00230D0D">
      <w:pPr>
        <w:suppressAutoHyphens w:val="0"/>
        <w:contextualSpacing/>
        <w:jc w:val="both"/>
        <w:rPr>
          <w:bCs/>
          <w:sz w:val="22"/>
          <w:szCs w:val="22"/>
        </w:rPr>
      </w:pPr>
      <w:r w:rsidRPr="00223522">
        <w:rPr>
          <w:bCs/>
          <w:sz w:val="22"/>
          <w:szCs w:val="22"/>
        </w:rPr>
        <w:t>Jednocześnie podpisując niniejszą ofertę oświadczam, że:</w:t>
      </w:r>
    </w:p>
    <w:p w14:paraId="43FBDB42" w14:textId="066E01BC" w:rsidR="00B71233" w:rsidRPr="005F0534" w:rsidRDefault="007B6ACD">
      <w:pPr>
        <w:numPr>
          <w:ilvl w:val="1"/>
          <w:numId w:val="2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bCs/>
          <w:sz w:val="22"/>
          <w:szCs w:val="22"/>
        </w:rPr>
      </w:pPr>
      <w:r w:rsidRPr="005F0534">
        <w:rPr>
          <w:bCs/>
          <w:sz w:val="22"/>
          <w:szCs w:val="22"/>
        </w:rPr>
        <w:t>W pełni akceptuję oraz spełniam wszystkie warunki i wymagania dotyczące udziału w</w:t>
      </w:r>
      <w:r w:rsidR="00B25946" w:rsidRPr="005F0534">
        <w:rPr>
          <w:bCs/>
          <w:sz w:val="22"/>
          <w:szCs w:val="22"/>
        </w:rPr>
        <w:t> </w:t>
      </w:r>
      <w:r w:rsidRPr="005F0534">
        <w:rPr>
          <w:bCs/>
          <w:sz w:val="22"/>
          <w:szCs w:val="22"/>
        </w:rPr>
        <w:t>postępowaniu.</w:t>
      </w:r>
    </w:p>
    <w:p w14:paraId="4FA4A0BE" w14:textId="77777777" w:rsidR="00B71233" w:rsidRPr="005F0534" w:rsidRDefault="00B71233">
      <w:pPr>
        <w:numPr>
          <w:ilvl w:val="1"/>
          <w:numId w:val="2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bCs/>
          <w:sz w:val="22"/>
          <w:szCs w:val="22"/>
        </w:rPr>
      </w:pPr>
      <w:r w:rsidRPr="005F0534">
        <w:rPr>
          <w:sz w:val="22"/>
          <w:szCs w:val="22"/>
        </w:rPr>
        <w:lastRenderedPageBreak/>
        <w:t xml:space="preserve">Zapoznałem się z zapisami zawartymi w zapytaniu ofertowym i nie wnoszę do niego zastrzeżeń oraz akceptuję warunki w nim zawarte. </w:t>
      </w:r>
    </w:p>
    <w:p w14:paraId="67427A30" w14:textId="03FB02BC" w:rsidR="00B71233" w:rsidRPr="005F0534" w:rsidRDefault="00B71233">
      <w:pPr>
        <w:numPr>
          <w:ilvl w:val="1"/>
          <w:numId w:val="2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bCs/>
          <w:sz w:val="22"/>
          <w:szCs w:val="22"/>
        </w:rPr>
      </w:pPr>
      <w:r w:rsidRPr="005F0534">
        <w:rPr>
          <w:sz w:val="22"/>
          <w:szCs w:val="22"/>
        </w:rPr>
        <w:t>Oferowana cena zawiera wszystkie koszty związane z realizacją poszczególnych elementów przedmiotu zamówienia i realizacji przyszłego świadczenia umownego.</w:t>
      </w:r>
    </w:p>
    <w:p w14:paraId="296CF388" w14:textId="77777777" w:rsidR="007B6ACD" w:rsidRPr="00223522" w:rsidRDefault="007B6ACD" w:rsidP="007B6ACD">
      <w:pPr>
        <w:suppressAutoHyphens w:val="0"/>
        <w:rPr>
          <w:b/>
          <w:bCs/>
          <w:sz w:val="22"/>
          <w:szCs w:val="22"/>
        </w:rPr>
      </w:pPr>
    </w:p>
    <w:p w14:paraId="53C7665F" w14:textId="13B7E46C" w:rsidR="007B6ACD" w:rsidRPr="00223522" w:rsidRDefault="007B6ACD" w:rsidP="00230D0D">
      <w:pPr>
        <w:suppressAutoHyphens w:val="0"/>
        <w:contextualSpacing/>
        <w:jc w:val="both"/>
        <w:rPr>
          <w:b/>
          <w:sz w:val="22"/>
          <w:szCs w:val="22"/>
          <w:u w:val="single"/>
        </w:rPr>
      </w:pPr>
      <w:r w:rsidRPr="00223522">
        <w:rPr>
          <w:b/>
          <w:sz w:val="22"/>
          <w:szCs w:val="22"/>
          <w:u w:val="single"/>
        </w:rPr>
        <w:t>Świadomy odpowiedzialności za składanie fałszywych oświadczeń, informuję, iż dane zawarte w </w:t>
      </w:r>
      <w:r w:rsidR="00087FF1">
        <w:rPr>
          <w:b/>
          <w:sz w:val="22"/>
          <w:szCs w:val="22"/>
          <w:u w:val="single"/>
        </w:rPr>
        <w:t>z</w:t>
      </w:r>
      <w:r w:rsidRPr="00223522">
        <w:rPr>
          <w:b/>
          <w:sz w:val="22"/>
          <w:szCs w:val="22"/>
          <w:u w:val="single"/>
        </w:rPr>
        <w:t>ałączniku 1</w:t>
      </w:r>
      <w:r w:rsidR="00B71233">
        <w:rPr>
          <w:b/>
          <w:sz w:val="22"/>
          <w:szCs w:val="22"/>
          <w:u w:val="single"/>
        </w:rPr>
        <w:t xml:space="preserve"> i</w:t>
      </w:r>
      <w:r w:rsidR="00087FF1">
        <w:rPr>
          <w:b/>
          <w:sz w:val="22"/>
          <w:szCs w:val="22"/>
          <w:u w:val="single"/>
        </w:rPr>
        <w:t xml:space="preserve"> załączniku nr</w:t>
      </w:r>
      <w:r w:rsidR="00B71233">
        <w:rPr>
          <w:b/>
          <w:sz w:val="22"/>
          <w:szCs w:val="22"/>
          <w:u w:val="single"/>
        </w:rPr>
        <w:t xml:space="preserve"> 2</w:t>
      </w:r>
      <w:r w:rsidRPr="00223522">
        <w:rPr>
          <w:b/>
          <w:sz w:val="22"/>
          <w:szCs w:val="22"/>
          <w:u w:val="single"/>
        </w:rPr>
        <w:t xml:space="preserve"> oraz innych przedłożonych dokumentach są zgodne z prawdą.</w:t>
      </w:r>
    </w:p>
    <w:p w14:paraId="23AF2CAB" w14:textId="77777777" w:rsidR="007B6ACD" w:rsidRPr="00223522" w:rsidRDefault="007B6ACD" w:rsidP="007B6ACD">
      <w:pPr>
        <w:suppressAutoHyphens w:val="0"/>
        <w:ind w:left="426"/>
        <w:jc w:val="both"/>
        <w:rPr>
          <w:b/>
          <w:sz w:val="22"/>
          <w:szCs w:val="22"/>
          <w:u w:val="single"/>
        </w:rPr>
      </w:pPr>
    </w:p>
    <w:p w14:paraId="41EE9422" w14:textId="77777777" w:rsidR="007B6ACD" w:rsidRDefault="007B6ACD" w:rsidP="00B34318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contextualSpacing/>
        <w:rPr>
          <w:rFonts w:eastAsia="Calibri"/>
          <w:sz w:val="22"/>
          <w:szCs w:val="22"/>
          <w:lang w:eastAsia="en-US"/>
        </w:rPr>
      </w:pPr>
    </w:p>
    <w:p w14:paraId="10CEB748" w14:textId="77777777" w:rsidR="00B34318" w:rsidRPr="00223522" w:rsidRDefault="00B34318" w:rsidP="00B34318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contextualSpacing/>
        <w:rPr>
          <w:rFonts w:eastAsia="Calibri"/>
          <w:sz w:val="22"/>
          <w:szCs w:val="22"/>
          <w:lang w:eastAsia="en-US"/>
        </w:rPr>
      </w:pPr>
    </w:p>
    <w:tbl>
      <w:tblPr>
        <w:tblStyle w:val="Tabela-Siatka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540"/>
      </w:tblGrid>
      <w:tr w:rsidR="007B6ACD" w:rsidRPr="00223522" w14:paraId="2295A3E7" w14:textId="77777777" w:rsidTr="006E5CE2">
        <w:trPr>
          <w:trHeight w:val="74"/>
        </w:trPr>
        <w:tc>
          <w:tcPr>
            <w:tcW w:w="4497" w:type="dxa"/>
          </w:tcPr>
          <w:p w14:paraId="78B5B716" w14:textId="77777777" w:rsidR="007B6ACD" w:rsidRPr="00223522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…………………………………………</w:t>
            </w:r>
          </w:p>
          <w:p w14:paraId="6E3DC5EB" w14:textId="77777777" w:rsidR="007B6ACD" w:rsidRPr="00223522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2DEBD2F" w14:textId="77777777" w:rsidR="007B6ACD" w:rsidRPr="00223522" w:rsidRDefault="007B6ACD" w:rsidP="007B6ACD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2F59C98B" w14:textId="7DEED8D2" w:rsidR="007B6ACD" w:rsidRPr="00223522" w:rsidRDefault="007B6ACD" w:rsidP="00142A1D">
            <w:pPr>
              <w:suppressAutoHyphens w:val="0"/>
              <w:autoSpaceDE w:val="0"/>
              <w:autoSpaceDN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23522">
              <w:rPr>
                <w:sz w:val="22"/>
                <w:szCs w:val="22"/>
                <w:lang w:eastAsia="en-US"/>
              </w:rPr>
              <w:t>(podpis wykonawcy)</w:t>
            </w:r>
          </w:p>
        </w:tc>
      </w:tr>
    </w:tbl>
    <w:p w14:paraId="61BD968E" w14:textId="77777777" w:rsidR="007B6ACD" w:rsidRPr="00223522" w:rsidRDefault="007B6ACD" w:rsidP="007B6ACD">
      <w:pPr>
        <w:tabs>
          <w:tab w:val="left" w:pos="1410"/>
        </w:tabs>
        <w:suppressAutoHyphens w:val="0"/>
        <w:jc w:val="both"/>
        <w:rPr>
          <w:rFonts w:eastAsia="Calibri"/>
          <w:b/>
          <w:sz w:val="22"/>
          <w:szCs w:val="22"/>
          <w:lang w:eastAsia="en-US"/>
        </w:rPr>
      </w:pPr>
    </w:p>
    <w:p w14:paraId="58DED506" w14:textId="77777777" w:rsidR="001B67BC" w:rsidRDefault="001B67BC" w:rsidP="00B34318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0BF094FA" w14:textId="77777777" w:rsidR="000B72C6" w:rsidRDefault="000B72C6" w:rsidP="00B34318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59E63210" w14:textId="77777777" w:rsidR="000B72C6" w:rsidRPr="00223522" w:rsidRDefault="000B72C6" w:rsidP="00B34318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4FEA7C17" w14:textId="428DC4D1" w:rsidR="004D6153" w:rsidRPr="00223522" w:rsidRDefault="004D6153" w:rsidP="00E365FF">
      <w:pPr>
        <w:spacing w:line="360" w:lineRule="auto"/>
        <w:ind w:left="720" w:hanging="720"/>
        <w:jc w:val="both"/>
        <w:rPr>
          <w:b/>
          <w:sz w:val="22"/>
          <w:szCs w:val="22"/>
        </w:rPr>
      </w:pPr>
      <w:r w:rsidRPr="00223522">
        <w:rPr>
          <w:b/>
          <w:sz w:val="22"/>
          <w:szCs w:val="22"/>
        </w:rPr>
        <w:t>Deklaruję ponadto:</w:t>
      </w:r>
    </w:p>
    <w:p w14:paraId="2C8A0EB8" w14:textId="6554AB24" w:rsidR="00001E24" w:rsidRDefault="008155F3" w:rsidP="00230D0D">
      <w:pPr>
        <w:ind w:left="360"/>
        <w:jc w:val="both"/>
        <w:rPr>
          <w:sz w:val="22"/>
          <w:szCs w:val="22"/>
        </w:rPr>
      </w:pPr>
      <w:r w:rsidRPr="00223522">
        <w:rPr>
          <w:sz w:val="22"/>
          <w:szCs w:val="22"/>
        </w:rPr>
        <w:t xml:space="preserve">Termin wykonania zamówienia: </w:t>
      </w:r>
      <w:r w:rsidR="007F6B70">
        <w:rPr>
          <w:sz w:val="22"/>
          <w:szCs w:val="22"/>
        </w:rPr>
        <w:t xml:space="preserve">do </w:t>
      </w:r>
      <w:r w:rsidR="00230D0D">
        <w:rPr>
          <w:sz w:val="22"/>
          <w:szCs w:val="22"/>
        </w:rPr>
        <w:t xml:space="preserve">21 dni </w:t>
      </w:r>
      <w:r w:rsidR="00C807BC">
        <w:rPr>
          <w:sz w:val="22"/>
          <w:szCs w:val="22"/>
        </w:rPr>
        <w:t xml:space="preserve">kalendarzowych </w:t>
      </w:r>
      <w:r w:rsidR="00230D0D">
        <w:rPr>
          <w:sz w:val="22"/>
          <w:szCs w:val="22"/>
        </w:rPr>
        <w:t xml:space="preserve">od daty podpisania umowy. </w:t>
      </w:r>
    </w:p>
    <w:p w14:paraId="25912A3A" w14:textId="77777777" w:rsidR="00230D0D" w:rsidRPr="00223522" w:rsidRDefault="00230D0D" w:rsidP="00B34318">
      <w:pPr>
        <w:jc w:val="both"/>
        <w:rPr>
          <w:sz w:val="22"/>
          <w:szCs w:val="22"/>
        </w:rPr>
      </w:pPr>
    </w:p>
    <w:p w14:paraId="47638382" w14:textId="77777777" w:rsidR="00774119" w:rsidRPr="00223522" w:rsidRDefault="00774119" w:rsidP="004D6153">
      <w:pPr>
        <w:jc w:val="both"/>
        <w:rPr>
          <w:sz w:val="22"/>
          <w:szCs w:val="22"/>
        </w:rPr>
      </w:pPr>
    </w:p>
    <w:p w14:paraId="4FB8E3D3" w14:textId="557CC7B0" w:rsidR="004D6153" w:rsidRPr="00223522" w:rsidRDefault="004D6153" w:rsidP="001B67BC">
      <w:pPr>
        <w:jc w:val="right"/>
        <w:rPr>
          <w:sz w:val="22"/>
          <w:szCs w:val="22"/>
        </w:rPr>
      </w:pPr>
      <w:r w:rsidRPr="00223522">
        <w:rPr>
          <w:sz w:val="22"/>
          <w:szCs w:val="22"/>
        </w:rPr>
        <w:t>……………………………...</w:t>
      </w:r>
      <w:r w:rsidR="001B67BC">
        <w:rPr>
          <w:sz w:val="22"/>
          <w:szCs w:val="22"/>
        </w:rPr>
        <w:t xml:space="preserve">                                                     </w:t>
      </w:r>
      <w:r w:rsidR="001B67BC" w:rsidRPr="00223522">
        <w:rPr>
          <w:sz w:val="22"/>
          <w:szCs w:val="22"/>
        </w:rPr>
        <w:t>…………………………………………</w:t>
      </w:r>
    </w:p>
    <w:p w14:paraId="0308E814" w14:textId="1D3E64BB" w:rsidR="004D6153" w:rsidRPr="00223522" w:rsidRDefault="001B67BC" w:rsidP="004D61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4D6153" w:rsidRPr="00223522">
        <w:rPr>
          <w:sz w:val="22"/>
          <w:szCs w:val="22"/>
        </w:rPr>
        <w:t>(miejscowość i data)</w:t>
      </w:r>
      <w:r>
        <w:rPr>
          <w:sz w:val="22"/>
          <w:szCs w:val="22"/>
        </w:rPr>
        <w:t xml:space="preserve">                                                                           </w:t>
      </w:r>
      <w:r w:rsidRPr="00223522">
        <w:rPr>
          <w:sz w:val="22"/>
          <w:szCs w:val="22"/>
        </w:rPr>
        <w:t>(podpis wykonawcy)</w:t>
      </w:r>
    </w:p>
    <w:p w14:paraId="07BBF341" w14:textId="77777777" w:rsidR="004D6153" w:rsidRPr="00223522" w:rsidRDefault="004D6153" w:rsidP="004D6153">
      <w:pPr>
        <w:jc w:val="both"/>
        <w:rPr>
          <w:sz w:val="22"/>
          <w:szCs w:val="22"/>
        </w:rPr>
      </w:pPr>
    </w:p>
    <w:p w14:paraId="1F2A58C4" w14:textId="58AB23C6" w:rsidR="00230D0D" w:rsidRDefault="00497A62" w:rsidP="005F0534">
      <w:pPr>
        <w:jc w:val="right"/>
        <w:rPr>
          <w:sz w:val="22"/>
          <w:szCs w:val="22"/>
        </w:rPr>
      </w:pP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</w:p>
    <w:p w14:paraId="187FA8B4" w14:textId="77777777" w:rsidR="005F0534" w:rsidRPr="0038428C" w:rsidRDefault="005F0534" w:rsidP="005F0534">
      <w:pPr>
        <w:tabs>
          <w:tab w:val="left" w:pos="3110"/>
          <w:tab w:val="left" w:pos="3300"/>
        </w:tabs>
        <w:rPr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page" w:horzAnchor="margin" w:tblpXSpec="center" w:tblpY="2107"/>
        <w:tblW w:w="10491" w:type="dxa"/>
        <w:tblLook w:val="04A0" w:firstRow="1" w:lastRow="0" w:firstColumn="1" w:lastColumn="0" w:noHBand="0" w:noVBand="1"/>
      </w:tblPr>
      <w:tblGrid>
        <w:gridCol w:w="543"/>
        <w:gridCol w:w="1568"/>
        <w:gridCol w:w="2328"/>
        <w:gridCol w:w="828"/>
        <w:gridCol w:w="1792"/>
        <w:gridCol w:w="1716"/>
        <w:gridCol w:w="1716"/>
      </w:tblGrid>
      <w:tr w:rsidR="0038428C" w:rsidRPr="00027083" w14:paraId="0CA170B4" w14:textId="77777777" w:rsidTr="008C1B94">
        <w:trPr>
          <w:trHeight w:val="472"/>
        </w:trPr>
        <w:tc>
          <w:tcPr>
            <w:tcW w:w="10491" w:type="dxa"/>
            <w:gridSpan w:val="7"/>
            <w:shd w:val="clear" w:color="auto" w:fill="D9D9D9" w:themeFill="background1" w:themeFillShade="D9"/>
            <w:vAlign w:val="center"/>
          </w:tcPr>
          <w:p w14:paraId="12974602" w14:textId="77777777" w:rsidR="0038428C" w:rsidRPr="00027083" w:rsidRDefault="0038428C" w:rsidP="0038428C">
            <w:pPr>
              <w:jc w:val="center"/>
              <w:rPr>
                <w:sz w:val="22"/>
                <w:szCs w:val="22"/>
              </w:rPr>
            </w:pPr>
          </w:p>
          <w:p w14:paraId="49F1D8BE" w14:textId="77777777" w:rsidR="0038428C" w:rsidRPr="00027083" w:rsidRDefault="0038428C" w:rsidP="0038428C">
            <w:pPr>
              <w:spacing w:line="252" w:lineRule="auto"/>
              <w:jc w:val="center"/>
              <w:rPr>
                <w:b/>
                <w:bCs/>
                <w:sz w:val="22"/>
                <w:szCs w:val="22"/>
              </w:rPr>
            </w:pPr>
            <w:r w:rsidRPr="00027083">
              <w:rPr>
                <w:b/>
                <w:bCs/>
                <w:sz w:val="22"/>
                <w:szCs w:val="22"/>
              </w:rPr>
              <w:t>SZCZEGÓŁOWA KALKULACJA ELEMENTÓW ZAMÓWIENIA</w:t>
            </w:r>
          </w:p>
          <w:p w14:paraId="20FFB3CD" w14:textId="5065771E" w:rsidR="0038428C" w:rsidRPr="00027083" w:rsidRDefault="0038428C" w:rsidP="0038428C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8428C" w:rsidRPr="00027083" w14:paraId="73720F86" w14:textId="77777777" w:rsidTr="0038428C">
        <w:trPr>
          <w:trHeight w:val="472"/>
        </w:trPr>
        <w:tc>
          <w:tcPr>
            <w:tcW w:w="543" w:type="dxa"/>
            <w:shd w:val="clear" w:color="auto" w:fill="F2F2F2" w:themeFill="background1" w:themeFillShade="F2"/>
            <w:vAlign w:val="center"/>
          </w:tcPr>
          <w:p w14:paraId="65AC299B" w14:textId="77777777" w:rsidR="0038428C" w:rsidRPr="00027083" w:rsidRDefault="0038428C" w:rsidP="002F08A1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27083"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3896" w:type="dxa"/>
            <w:gridSpan w:val="2"/>
            <w:shd w:val="clear" w:color="auto" w:fill="F2F2F2" w:themeFill="background1" w:themeFillShade="F2"/>
            <w:vAlign w:val="center"/>
          </w:tcPr>
          <w:p w14:paraId="18C51DB7" w14:textId="77777777" w:rsidR="0038428C" w:rsidRPr="00027083" w:rsidRDefault="0038428C" w:rsidP="002F08A1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27083">
              <w:rPr>
                <w:b/>
                <w:bCs/>
                <w:i/>
                <w:iCs/>
                <w:sz w:val="22"/>
                <w:szCs w:val="22"/>
              </w:rPr>
              <w:t>Przedmiot zamówienia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D11B95D" w14:textId="77777777" w:rsidR="0038428C" w:rsidRPr="00027083" w:rsidRDefault="0038428C" w:rsidP="002F08A1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27083">
              <w:rPr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C01145B" w14:textId="77777777" w:rsidR="0038428C" w:rsidRPr="00027083" w:rsidRDefault="0038428C" w:rsidP="002F08A1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27083">
              <w:rPr>
                <w:b/>
                <w:bCs/>
                <w:i/>
                <w:iCs/>
                <w:sz w:val="22"/>
                <w:szCs w:val="22"/>
              </w:rPr>
              <w:t>Jednostkowa wartość netto</w:t>
            </w: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14:paraId="2076AC4B" w14:textId="77777777" w:rsidR="0038428C" w:rsidRPr="00027083" w:rsidRDefault="0038428C" w:rsidP="002F08A1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27083">
              <w:rPr>
                <w:b/>
                <w:bCs/>
                <w:i/>
                <w:iCs/>
                <w:sz w:val="22"/>
                <w:szCs w:val="22"/>
              </w:rPr>
              <w:t>Łączna wartość netto</w:t>
            </w:r>
          </w:p>
        </w:tc>
        <w:tc>
          <w:tcPr>
            <w:tcW w:w="1716" w:type="dxa"/>
            <w:shd w:val="clear" w:color="auto" w:fill="F2F2F2" w:themeFill="background1" w:themeFillShade="F2"/>
            <w:vAlign w:val="center"/>
          </w:tcPr>
          <w:p w14:paraId="03BC8CCC" w14:textId="77777777" w:rsidR="0038428C" w:rsidRPr="00027083" w:rsidRDefault="0038428C" w:rsidP="002F08A1">
            <w:pPr>
              <w:spacing w:line="252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27083">
              <w:rPr>
                <w:b/>
                <w:bCs/>
                <w:i/>
                <w:iCs/>
                <w:sz w:val="22"/>
                <w:szCs w:val="22"/>
              </w:rPr>
              <w:t>Łączna wartość brutto</w:t>
            </w:r>
          </w:p>
        </w:tc>
      </w:tr>
      <w:tr w:rsidR="00027083" w:rsidRPr="00027083" w14:paraId="0055218C" w14:textId="77777777" w:rsidTr="002F08A1">
        <w:trPr>
          <w:trHeight w:val="397"/>
        </w:trPr>
        <w:tc>
          <w:tcPr>
            <w:tcW w:w="543" w:type="dxa"/>
            <w:vMerge w:val="restart"/>
          </w:tcPr>
          <w:p w14:paraId="79CA8854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jc w:val="center"/>
              <w:rPr>
                <w:i/>
                <w:iCs/>
              </w:rPr>
            </w:pPr>
          </w:p>
        </w:tc>
        <w:tc>
          <w:tcPr>
            <w:tcW w:w="1568" w:type="dxa"/>
            <w:vMerge w:val="restart"/>
          </w:tcPr>
          <w:p w14:paraId="69DCFA12" w14:textId="68E9A7FA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Zakup i dostawa artykułów do warsztatów z rękodzieła (1.3)</w:t>
            </w:r>
          </w:p>
        </w:tc>
        <w:tc>
          <w:tcPr>
            <w:tcW w:w="2328" w:type="dxa"/>
            <w:vAlign w:val="center"/>
          </w:tcPr>
          <w:p w14:paraId="5D72729B" w14:textId="1824ABA1" w:rsidR="00027083" w:rsidRPr="00027083" w:rsidRDefault="00027083" w:rsidP="00027083">
            <w:pPr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Pędzle malarskie artystyczne zestaw 12 szt.</w:t>
            </w:r>
          </w:p>
        </w:tc>
        <w:tc>
          <w:tcPr>
            <w:tcW w:w="828" w:type="dxa"/>
            <w:vAlign w:val="center"/>
          </w:tcPr>
          <w:p w14:paraId="0AA39DFF" w14:textId="51D90279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20 szt.</w:t>
            </w:r>
          </w:p>
        </w:tc>
        <w:tc>
          <w:tcPr>
            <w:tcW w:w="1792" w:type="dxa"/>
            <w:vAlign w:val="center"/>
          </w:tcPr>
          <w:p w14:paraId="41F0F283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5394723E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00EF8886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6C611E89" w14:textId="77777777" w:rsidTr="002F08A1">
        <w:trPr>
          <w:trHeight w:val="403"/>
        </w:trPr>
        <w:tc>
          <w:tcPr>
            <w:tcW w:w="543" w:type="dxa"/>
            <w:vMerge/>
            <w:vAlign w:val="center"/>
          </w:tcPr>
          <w:p w14:paraId="5CF4B96C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337A471A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75067CDF" w14:textId="0D40C4A3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Farby akrylowe zestaw 36x20ml</w:t>
            </w:r>
          </w:p>
        </w:tc>
        <w:tc>
          <w:tcPr>
            <w:tcW w:w="828" w:type="dxa"/>
            <w:vAlign w:val="center"/>
          </w:tcPr>
          <w:p w14:paraId="14F15B58" w14:textId="08C44B2E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20 szt.</w:t>
            </w:r>
          </w:p>
        </w:tc>
        <w:tc>
          <w:tcPr>
            <w:tcW w:w="1792" w:type="dxa"/>
            <w:vAlign w:val="center"/>
          </w:tcPr>
          <w:p w14:paraId="0A49FAD7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5328C29A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5DBE6622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754A87AA" w14:textId="77777777" w:rsidTr="002F08A1">
        <w:trPr>
          <w:trHeight w:val="564"/>
        </w:trPr>
        <w:tc>
          <w:tcPr>
            <w:tcW w:w="543" w:type="dxa"/>
            <w:vMerge/>
            <w:vAlign w:val="center"/>
          </w:tcPr>
          <w:p w14:paraId="64DD5518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1A166625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6859468C" w14:textId="6D84CC65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Knot do świec 3x18 20m</w:t>
            </w:r>
          </w:p>
        </w:tc>
        <w:tc>
          <w:tcPr>
            <w:tcW w:w="828" w:type="dxa"/>
            <w:vAlign w:val="center"/>
          </w:tcPr>
          <w:p w14:paraId="43F45009" w14:textId="1AA230BC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10 szt.</w:t>
            </w:r>
          </w:p>
        </w:tc>
        <w:tc>
          <w:tcPr>
            <w:tcW w:w="1792" w:type="dxa"/>
            <w:vAlign w:val="center"/>
          </w:tcPr>
          <w:p w14:paraId="0EAF47AF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755DB2F4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26A72531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372512E0" w14:textId="77777777" w:rsidTr="002F08A1">
        <w:trPr>
          <w:trHeight w:val="558"/>
        </w:trPr>
        <w:tc>
          <w:tcPr>
            <w:tcW w:w="543" w:type="dxa"/>
            <w:vMerge/>
            <w:vAlign w:val="center"/>
          </w:tcPr>
          <w:p w14:paraId="47436DCF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00D86B28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09937F8D" w14:textId="5B346174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 xml:space="preserve">Zestaw do </w:t>
            </w:r>
            <w:proofErr w:type="spellStart"/>
            <w:r w:rsidRPr="00027083">
              <w:rPr>
                <w:sz w:val="22"/>
                <w:szCs w:val="22"/>
              </w:rPr>
              <w:t>makaramy</w:t>
            </w:r>
            <w:proofErr w:type="spellEnd"/>
            <w:r w:rsidRPr="00027083">
              <w:rPr>
                <w:sz w:val="22"/>
                <w:szCs w:val="22"/>
              </w:rPr>
              <w:t xml:space="preserve"> dla początkujących</w:t>
            </w:r>
          </w:p>
        </w:tc>
        <w:tc>
          <w:tcPr>
            <w:tcW w:w="828" w:type="dxa"/>
            <w:vAlign w:val="center"/>
          </w:tcPr>
          <w:p w14:paraId="7A910987" w14:textId="038B9216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20 szt.</w:t>
            </w:r>
          </w:p>
        </w:tc>
        <w:tc>
          <w:tcPr>
            <w:tcW w:w="1792" w:type="dxa"/>
            <w:vAlign w:val="center"/>
          </w:tcPr>
          <w:p w14:paraId="29278C6C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6D42DD94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93B6882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25774F9D" w14:textId="77777777" w:rsidTr="002F08A1">
        <w:trPr>
          <w:trHeight w:val="565"/>
        </w:trPr>
        <w:tc>
          <w:tcPr>
            <w:tcW w:w="543" w:type="dxa"/>
            <w:vMerge/>
            <w:vAlign w:val="center"/>
          </w:tcPr>
          <w:p w14:paraId="2451F870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77B4AB17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6914795B" w14:textId="1C6FFB89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Drewniane podobrazie płótno malarskie 20x20 8 szt.</w:t>
            </w:r>
          </w:p>
        </w:tc>
        <w:tc>
          <w:tcPr>
            <w:tcW w:w="828" w:type="dxa"/>
            <w:vAlign w:val="center"/>
          </w:tcPr>
          <w:p w14:paraId="51807664" w14:textId="0F116A53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7 szt.</w:t>
            </w:r>
          </w:p>
        </w:tc>
        <w:tc>
          <w:tcPr>
            <w:tcW w:w="1792" w:type="dxa"/>
            <w:vAlign w:val="center"/>
          </w:tcPr>
          <w:p w14:paraId="484ACE77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78DF99E5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51FF142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5679DFE8" w14:textId="77777777" w:rsidTr="002F08A1">
        <w:trPr>
          <w:trHeight w:val="545"/>
        </w:trPr>
        <w:tc>
          <w:tcPr>
            <w:tcW w:w="543" w:type="dxa"/>
            <w:vMerge/>
            <w:vAlign w:val="center"/>
          </w:tcPr>
          <w:p w14:paraId="6D35FD51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4B4410F9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0D4C06BD" w14:textId="2A28A46E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do odlewów gipsowych Wielkanoc 8 elementów</w:t>
            </w:r>
          </w:p>
        </w:tc>
        <w:tc>
          <w:tcPr>
            <w:tcW w:w="828" w:type="dxa"/>
            <w:vAlign w:val="center"/>
          </w:tcPr>
          <w:p w14:paraId="38AB31D0" w14:textId="7438E53A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1AA2D866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745480BE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68DBE1FF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26457A83" w14:textId="77777777" w:rsidTr="002F08A1">
        <w:trPr>
          <w:trHeight w:val="425"/>
        </w:trPr>
        <w:tc>
          <w:tcPr>
            <w:tcW w:w="543" w:type="dxa"/>
            <w:vMerge/>
            <w:vAlign w:val="center"/>
          </w:tcPr>
          <w:p w14:paraId="1C8FB32E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4FD9B4C4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6DF8A0DC" w14:textId="45BED709" w:rsidR="00027083" w:rsidRPr="00027083" w:rsidRDefault="00027083" w:rsidP="00027083">
            <w:pPr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do odlewów gipsowych aniołki min. 5 elementów</w:t>
            </w:r>
          </w:p>
        </w:tc>
        <w:tc>
          <w:tcPr>
            <w:tcW w:w="828" w:type="dxa"/>
            <w:vAlign w:val="center"/>
          </w:tcPr>
          <w:p w14:paraId="76401A12" w14:textId="454C3C93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14351203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5300BF1A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5EB02342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4186CC80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5279BDC5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237201AA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67B69B17" w14:textId="18BCB81C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do odlewów gipsowych króliczek wielkanocny wym. min. 12cmx15cm</w:t>
            </w:r>
          </w:p>
        </w:tc>
        <w:tc>
          <w:tcPr>
            <w:tcW w:w="828" w:type="dxa"/>
            <w:vAlign w:val="center"/>
          </w:tcPr>
          <w:p w14:paraId="6368B45E" w14:textId="1AEFC272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42DC7362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1E434C66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16D697B6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1C253A35" w14:textId="77777777" w:rsidTr="00523C54">
        <w:trPr>
          <w:trHeight w:val="343"/>
        </w:trPr>
        <w:tc>
          <w:tcPr>
            <w:tcW w:w="543" w:type="dxa"/>
            <w:vMerge/>
            <w:vAlign w:val="center"/>
          </w:tcPr>
          <w:p w14:paraId="53518ECB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7ADFD80F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</w:tcPr>
          <w:p w14:paraId="7870C13D" w14:textId="7B0352B2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do odlewów gipsowych Mikołaj wym. min. 12cmx16cm</w:t>
            </w:r>
          </w:p>
        </w:tc>
        <w:tc>
          <w:tcPr>
            <w:tcW w:w="828" w:type="dxa"/>
            <w:vAlign w:val="center"/>
          </w:tcPr>
          <w:p w14:paraId="18B242DD" w14:textId="49887B36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09BBDBF3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06F1AD95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009CD85E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1B59FD68" w14:textId="77777777" w:rsidTr="00523C54">
        <w:trPr>
          <w:trHeight w:val="343"/>
        </w:trPr>
        <w:tc>
          <w:tcPr>
            <w:tcW w:w="543" w:type="dxa"/>
            <w:vMerge/>
            <w:vAlign w:val="center"/>
          </w:tcPr>
          <w:p w14:paraId="7E494251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5B821C6E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</w:tcPr>
          <w:p w14:paraId="29897D4E" w14:textId="13EBACE6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do odlewów gipsowych szopka wielkanocna wym. min. 20cmx15cm</w:t>
            </w:r>
          </w:p>
        </w:tc>
        <w:tc>
          <w:tcPr>
            <w:tcW w:w="828" w:type="dxa"/>
            <w:vAlign w:val="center"/>
          </w:tcPr>
          <w:p w14:paraId="1A98EEE8" w14:textId="5354A4B5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7811FE63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65592070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273E47EC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3A6F1CA2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34E37AD3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15EBC1CD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1076A473" w14:textId="713F9396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Gips modelarski 1 kg</w:t>
            </w:r>
          </w:p>
        </w:tc>
        <w:tc>
          <w:tcPr>
            <w:tcW w:w="828" w:type="dxa"/>
            <w:vAlign w:val="center"/>
          </w:tcPr>
          <w:p w14:paraId="328F947D" w14:textId="2F0DC78C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40 kg</w:t>
            </w:r>
          </w:p>
        </w:tc>
        <w:tc>
          <w:tcPr>
            <w:tcW w:w="1792" w:type="dxa"/>
            <w:vAlign w:val="center"/>
          </w:tcPr>
          <w:p w14:paraId="4940488A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422BBAC3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22A8A282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502872C1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0051E401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60A4AAC4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28380815" w14:textId="3EAD089F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silikonowa do odlewów z wosku pszczelego świeca wys. min 10 cm</w:t>
            </w:r>
          </w:p>
        </w:tc>
        <w:tc>
          <w:tcPr>
            <w:tcW w:w="828" w:type="dxa"/>
            <w:vAlign w:val="center"/>
          </w:tcPr>
          <w:p w14:paraId="089ADE8E" w14:textId="0F308F89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3858A7A8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C24A91B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657838D0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11559323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777CFE65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11386F1E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3D0B8048" w14:textId="59C91C25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 xml:space="preserve">Forma silikonowa do odlewów z wosku pszczelego baranek wielkanocny wys. min. 6 cm </w:t>
            </w:r>
          </w:p>
        </w:tc>
        <w:tc>
          <w:tcPr>
            <w:tcW w:w="828" w:type="dxa"/>
            <w:vAlign w:val="center"/>
          </w:tcPr>
          <w:p w14:paraId="7D450E56" w14:textId="5D0B33A5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5D4404AF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157488C4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2AF7CDA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5E1630BB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11118935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68C97BC9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149EBD71" w14:textId="102E5514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silikonowa do odlewów z wosku pszczelego szopka betlejemska wym.</w:t>
            </w:r>
            <w:r w:rsidR="009155E4">
              <w:rPr>
                <w:sz w:val="22"/>
                <w:szCs w:val="22"/>
              </w:rPr>
              <w:t xml:space="preserve"> </w:t>
            </w:r>
            <w:r w:rsidRPr="00027083">
              <w:rPr>
                <w:sz w:val="22"/>
                <w:szCs w:val="22"/>
              </w:rPr>
              <w:t>min. 10 cm wys.</w:t>
            </w:r>
          </w:p>
        </w:tc>
        <w:tc>
          <w:tcPr>
            <w:tcW w:w="828" w:type="dxa"/>
            <w:vAlign w:val="center"/>
          </w:tcPr>
          <w:p w14:paraId="28D64F59" w14:textId="6A8B4289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40AEE51F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10989D4C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49D72794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73A6BB29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24ECF79A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31E39CCC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04030D63" w14:textId="6A734B11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Forma silikonowa do odlewów z wosku pszczelego matka boska z dzieciątkiem wys. min. 20 cm</w:t>
            </w:r>
          </w:p>
        </w:tc>
        <w:tc>
          <w:tcPr>
            <w:tcW w:w="828" w:type="dxa"/>
            <w:vAlign w:val="center"/>
          </w:tcPr>
          <w:p w14:paraId="04254930" w14:textId="208FF7C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25756F16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25335EC2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EC7020E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7DC5F08D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321D0B37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1F43FE78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0E8611FF" w14:textId="0ACCCC82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Wosk pszczeli sztabka 1 kg</w:t>
            </w:r>
          </w:p>
        </w:tc>
        <w:tc>
          <w:tcPr>
            <w:tcW w:w="828" w:type="dxa"/>
            <w:vAlign w:val="center"/>
          </w:tcPr>
          <w:p w14:paraId="486D134A" w14:textId="6CF814A6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2 szt.</w:t>
            </w:r>
          </w:p>
        </w:tc>
        <w:tc>
          <w:tcPr>
            <w:tcW w:w="1792" w:type="dxa"/>
            <w:vAlign w:val="center"/>
          </w:tcPr>
          <w:p w14:paraId="1B89EBCE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15280339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B105CD3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4212DBCF" w14:textId="77777777" w:rsidTr="002F08A1">
        <w:trPr>
          <w:trHeight w:val="343"/>
        </w:trPr>
        <w:tc>
          <w:tcPr>
            <w:tcW w:w="543" w:type="dxa"/>
            <w:vMerge/>
            <w:vAlign w:val="center"/>
          </w:tcPr>
          <w:p w14:paraId="5083EEF5" w14:textId="77777777" w:rsidR="00027083" w:rsidRPr="00027083" w:rsidRDefault="00027083" w:rsidP="00027083">
            <w:pPr>
              <w:pStyle w:val="Akapitzlist"/>
              <w:numPr>
                <w:ilvl w:val="0"/>
                <w:numId w:val="5"/>
              </w:numPr>
              <w:spacing w:after="0" w:line="252" w:lineRule="auto"/>
              <w:ind w:left="357" w:hanging="357"/>
              <w:rPr>
                <w:i/>
                <w:iCs/>
              </w:rPr>
            </w:pPr>
          </w:p>
        </w:tc>
        <w:tc>
          <w:tcPr>
            <w:tcW w:w="1568" w:type="dxa"/>
            <w:vMerge/>
            <w:vAlign w:val="center"/>
          </w:tcPr>
          <w:p w14:paraId="70731A79" w14:textId="77777777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28" w:type="dxa"/>
            <w:vAlign w:val="center"/>
          </w:tcPr>
          <w:p w14:paraId="0ACB7C43" w14:textId="497E5FCF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Węza pszczela1 kg</w:t>
            </w:r>
          </w:p>
        </w:tc>
        <w:tc>
          <w:tcPr>
            <w:tcW w:w="828" w:type="dxa"/>
            <w:vAlign w:val="center"/>
          </w:tcPr>
          <w:p w14:paraId="3B6AC3D2" w14:textId="37C2AB94" w:rsidR="00027083" w:rsidRPr="00027083" w:rsidRDefault="00027083" w:rsidP="00027083">
            <w:pPr>
              <w:spacing w:line="252" w:lineRule="auto"/>
              <w:rPr>
                <w:sz w:val="22"/>
                <w:szCs w:val="22"/>
              </w:rPr>
            </w:pPr>
            <w:r w:rsidRPr="00027083">
              <w:rPr>
                <w:sz w:val="22"/>
                <w:szCs w:val="22"/>
              </w:rPr>
              <w:t>4 szt.</w:t>
            </w:r>
          </w:p>
        </w:tc>
        <w:tc>
          <w:tcPr>
            <w:tcW w:w="1792" w:type="dxa"/>
            <w:vAlign w:val="center"/>
          </w:tcPr>
          <w:p w14:paraId="09E732F3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059A37B9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08586477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  <w:tr w:rsidR="00027083" w:rsidRPr="00027083" w14:paraId="7FB1A522" w14:textId="77777777" w:rsidTr="007A07C9">
        <w:trPr>
          <w:trHeight w:val="343"/>
        </w:trPr>
        <w:tc>
          <w:tcPr>
            <w:tcW w:w="7059" w:type="dxa"/>
            <w:gridSpan w:val="5"/>
            <w:vAlign w:val="center"/>
          </w:tcPr>
          <w:p w14:paraId="755529A8" w14:textId="7B18A45B" w:rsidR="00027083" w:rsidRPr="00027083" w:rsidRDefault="00027083" w:rsidP="00027083">
            <w:pPr>
              <w:spacing w:line="252" w:lineRule="auto"/>
              <w:rPr>
                <w:b/>
                <w:bCs/>
                <w:sz w:val="22"/>
                <w:szCs w:val="22"/>
              </w:rPr>
            </w:pPr>
            <w:r w:rsidRPr="00027083"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16" w:type="dxa"/>
            <w:vAlign w:val="center"/>
          </w:tcPr>
          <w:p w14:paraId="5F2BFE14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5BF1C68" w14:textId="77777777" w:rsidR="00027083" w:rsidRPr="00027083" w:rsidRDefault="00027083" w:rsidP="00027083">
            <w:pPr>
              <w:spacing w:line="252" w:lineRule="auto"/>
              <w:rPr>
                <w:i/>
                <w:iCs/>
                <w:sz w:val="22"/>
                <w:szCs w:val="22"/>
              </w:rPr>
            </w:pPr>
          </w:p>
        </w:tc>
      </w:tr>
    </w:tbl>
    <w:p w14:paraId="66CB6BFB" w14:textId="0E161547" w:rsidR="001B1011" w:rsidRDefault="00222FE5" w:rsidP="00463AE2">
      <w:pPr>
        <w:jc w:val="center"/>
        <w:rPr>
          <w:sz w:val="22"/>
          <w:szCs w:val="22"/>
        </w:rPr>
      </w:pPr>
      <w:r w:rsidRPr="00223522">
        <w:rPr>
          <w:sz w:val="22"/>
          <w:szCs w:val="22"/>
        </w:rPr>
        <w:tab/>
      </w:r>
      <w:r w:rsidRPr="00223522">
        <w:rPr>
          <w:sz w:val="22"/>
          <w:szCs w:val="22"/>
        </w:rPr>
        <w:tab/>
      </w:r>
    </w:p>
    <w:p w14:paraId="0DF104FF" w14:textId="77777777" w:rsidR="003F556A" w:rsidRPr="003F556A" w:rsidRDefault="003F556A" w:rsidP="003F556A">
      <w:pPr>
        <w:rPr>
          <w:sz w:val="22"/>
          <w:szCs w:val="22"/>
        </w:rPr>
      </w:pPr>
    </w:p>
    <w:p w14:paraId="253E2F03" w14:textId="77777777" w:rsidR="003F556A" w:rsidRDefault="003F556A" w:rsidP="005F0534">
      <w:pPr>
        <w:rPr>
          <w:sz w:val="22"/>
          <w:szCs w:val="22"/>
        </w:rPr>
      </w:pPr>
    </w:p>
    <w:p w14:paraId="41D04354" w14:textId="77777777" w:rsidR="003F556A" w:rsidRPr="00223522" w:rsidRDefault="003F556A" w:rsidP="003F556A">
      <w:pPr>
        <w:ind w:left="360"/>
        <w:jc w:val="both"/>
        <w:rPr>
          <w:sz w:val="22"/>
          <w:szCs w:val="22"/>
        </w:rPr>
      </w:pPr>
    </w:p>
    <w:p w14:paraId="6DB3C8C7" w14:textId="77777777" w:rsidR="003F556A" w:rsidRPr="00223522" w:rsidRDefault="003F556A" w:rsidP="003F556A">
      <w:pPr>
        <w:jc w:val="both"/>
        <w:rPr>
          <w:sz w:val="22"/>
          <w:szCs w:val="22"/>
        </w:rPr>
      </w:pPr>
    </w:p>
    <w:p w14:paraId="252A5D46" w14:textId="77777777" w:rsidR="003F556A" w:rsidRPr="00223522" w:rsidRDefault="003F556A" w:rsidP="003F556A">
      <w:pPr>
        <w:jc w:val="right"/>
        <w:rPr>
          <w:sz w:val="22"/>
          <w:szCs w:val="22"/>
        </w:rPr>
      </w:pPr>
      <w:r w:rsidRPr="00223522">
        <w:rPr>
          <w:sz w:val="22"/>
          <w:szCs w:val="22"/>
        </w:rPr>
        <w:t>……………………………...</w:t>
      </w:r>
      <w:r>
        <w:rPr>
          <w:sz w:val="22"/>
          <w:szCs w:val="22"/>
        </w:rPr>
        <w:t xml:space="preserve">                                                     </w:t>
      </w:r>
      <w:r w:rsidRPr="00223522">
        <w:rPr>
          <w:sz w:val="22"/>
          <w:szCs w:val="22"/>
        </w:rPr>
        <w:t>…………………………………………</w:t>
      </w:r>
    </w:p>
    <w:p w14:paraId="65491E52" w14:textId="2977ACC6" w:rsidR="003F556A" w:rsidRPr="00223522" w:rsidRDefault="003F556A" w:rsidP="003F556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223522">
        <w:rPr>
          <w:sz w:val="22"/>
          <w:szCs w:val="22"/>
        </w:rPr>
        <w:t>(miejscowość i data)</w:t>
      </w:r>
      <w:r>
        <w:rPr>
          <w:sz w:val="22"/>
          <w:szCs w:val="22"/>
        </w:rPr>
        <w:t xml:space="preserve">                                                                           </w:t>
      </w:r>
      <w:r w:rsidRPr="00223522">
        <w:rPr>
          <w:sz w:val="22"/>
          <w:szCs w:val="22"/>
        </w:rPr>
        <w:t xml:space="preserve">(podpis </w:t>
      </w:r>
      <w:r w:rsidR="00087FF1">
        <w:rPr>
          <w:sz w:val="22"/>
          <w:szCs w:val="22"/>
        </w:rPr>
        <w:t>W</w:t>
      </w:r>
      <w:r w:rsidRPr="00223522">
        <w:rPr>
          <w:sz w:val="22"/>
          <w:szCs w:val="22"/>
        </w:rPr>
        <w:t>ykonawcy)</w:t>
      </w:r>
    </w:p>
    <w:p w14:paraId="1DEA551F" w14:textId="77777777" w:rsidR="003F556A" w:rsidRPr="003F556A" w:rsidRDefault="003F556A" w:rsidP="003F556A">
      <w:pPr>
        <w:jc w:val="center"/>
        <w:rPr>
          <w:sz w:val="22"/>
          <w:szCs w:val="22"/>
        </w:rPr>
      </w:pPr>
    </w:p>
    <w:sectPr w:rsidR="003F556A" w:rsidRPr="003F556A" w:rsidSect="0068082C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/>
      <w:pgMar w:top="2381" w:right="1418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D5077" w14:textId="77777777" w:rsidR="00A827C0" w:rsidRDefault="00A827C0">
      <w:r>
        <w:separator/>
      </w:r>
    </w:p>
  </w:endnote>
  <w:endnote w:type="continuationSeparator" w:id="0">
    <w:p w14:paraId="61688BFF" w14:textId="77777777" w:rsidR="00A827C0" w:rsidRDefault="00A8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2245239"/>
      <w:docPartObj>
        <w:docPartGallery w:val="Page Numbers (Bottom of Page)"/>
        <w:docPartUnique/>
      </w:docPartObj>
    </w:sdtPr>
    <w:sdtContent>
      <w:p w14:paraId="3587BC29" w14:textId="28E4079A" w:rsidR="003F556A" w:rsidRDefault="003F55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3852A" w14:textId="3D0CF7B5" w:rsidR="008516CB" w:rsidRDefault="008516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F4FFC" w14:textId="77777777" w:rsidR="00A827C0" w:rsidRDefault="00A827C0">
      <w:r>
        <w:separator/>
      </w:r>
    </w:p>
  </w:footnote>
  <w:footnote w:type="continuationSeparator" w:id="0">
    <w:p w14:paraId="3B7CDADF" w14:textId="77777777" w:rsidR="00A827C0" w:rsidRDefault="00A82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C53CB" w14:textId="3E97AECA" w:rsidR="008516CB" w:rsidRPr="00223522" w:rsidRDefault="00223522" w:rsidP="00223522">
    <w:pPr>
      <w:pStyle w:val="Nagwek"/>
    </w:pPr>
    <w:r w:rsidRPr="00223522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5C1946FC" wp14:editId="0A99506B">
          <wp:extent cx="5758815" cy="809625"/>
          <wp:effectExtent l="0" t="0" r="0" b="9525"/>
          <wp:docPr id="1261874387" name="Obraz 1" descr="Obraz zawierający tekst, Czcionka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9947471" name="Obraz 1" descr="Obraz zawierający tekst, Czcionka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D096E" w14:textId="479F90D6" w:rsidR="00223522" w:rsidRPr="00223522" w:rsidRDefault="00223522" w:rsidP="00223522">
    <w:pPr>
      <w:pStyle w:val="Nagwek"/>
    </w:pPr>
    <w:bookmarkStart w:id="1" w:name="_Hlk163130716"/>
    <w:r w:rsidRPr="00223522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3AA934FA" wp14:editId="2560B8DC">
          <wp:extent cx="5758815" cy="809625"/>
          <wp:effectExtent l="0" t="0" r="0" b="9525"/>
          <wp:docPr id="2089947471" name="Obraz 1" descr="Obraz zawierający tekst, Czcionka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9947471" name="Obraz 1" descr="Obraz zawierający tekst, Czcionka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8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8DE3D67"/>
    <w:multiLevelType w:val="hybridMultilevel"/>
    <w:tmpl w:val="5F50D7F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4F3CF4"/>
    <w:multiLevelType w:val="hybridMultilevel"/>
    <w:tmpl w:val="43EC13BC"/>
    <w:lvl w:ilvl="0" w:tplc="37CE50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1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4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FB42E3"/>
    <w:multiLevelType w:val="hybridMultilevel"/>
    <w:tmpl w:val="C7CA32AC"/>
    <w:lvl w:ilvl="0" w:tplc="419417B0">
      <w:start w:val="1"/>
      <w:numFmt w:val="decimal"/>
      <w:lvlText w:val="%1."/>
      <w:lvlJc w:val="left"/>
      <w:pPr>
        <w:ind w:left="754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C7E5A"/>
    <w:multiLevelType w:val="hybridMultilevel"/>
    <w:tmpl w:val="55D43D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42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3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44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26647A"/>
    <w:multiLevelType w:val="hybridMultilevel"/>
    <w:tmpl w:val="E85C9B88"/>
    <w:lvl w:ilvl="0" w:tplc="37CE50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2258168">
    <w:abstractNumId w:val="12"/>
  </w:num>
  <w:num w:numId="2" w16cid:durableId="1737391636">
    <w:abstractNumId w:val="22"/>
  </w:num>
  <w:num w:numId="3" w16cid:durableId="753091702">
    <w:abstractNumId w:val="29"/>
  </w:num>
  <w:num w:numId="4" w16cid:durableId="35787119">
    <w:abstractNumId w:val="47"/>
  </w:num>
  <w:num w:numId="5" w16cid:durableId="1296564482">
    <w:abstractNumId w:val="38"/>
  </w:num>
  <w:num w:numId="6" w16cid:durableId="571162375">
    <w:abstractNumId w:val="3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069FD"/>
    <w:rsid w:val="00011B9C"/>
    <w:rsid w:val="000130A0"/>
    <w:rsid w:val="00013318"/>
    <w:rsid w:val="00024B61"/>
    <w:rsid w:val="0002550D"/>
    <w:rsid w:val="000255D0"/>
    <w:rsid w:val="00025646"/>
    <w:rsid w:val="000256A5"/>
    <w:rsid w:val="00027083"/>
    <w:rsid w:val="00030A90"/>
    <w:rsid w:val="00034482"/>
    <w:rsid w:val="00035A3A"/>
    <w:rsid w:val="0003610E"/>
    <w:rsid w:val="000367E9"/>
    <w:rsid w:val="00036CE4"/>
    <w:rsid w:val="00044547"/>
    <w:rsid w:val="00047332"/>
    <w:rsid w:val="00047370"/>
    <w:rsid w:val="00047E51"/>
    <w:rsid w:val="000513C0"/>
    <w:rsid w:val="00053392"/>
    <w:rsid w:val="00053756"/>
    <w:rsid w:val="0005393D"/>
    <w:rsid w:val="00061799"/>
    <w:rsid w:val="00062E94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1AA3"/>
    <w:rsid w:val="00081B49"/>
    <w:rsid w:val="0008300B"/>
    <w:rsid w:val="000833A7"/>
    <w:rsid w:val="00087E20"/>
    <w:rsid w:val="00087FF1"/>
    <w:rsid w:val="000900C6"/>
    <w:rsid w:val="00090146"/>
    <w:rsid w:val="00096FB3"/>
    <w:rsid w:val="000B117C"/>
    <w:rsid w:val="000B3A52"/>
    <w:rsid w:val="000B4516"/>
    <w:rsid w:val="000B72C6"/>
    <w:rsid w:val="000C051D"/>
    <w:rsid w:val="000C053D"/>
    <w:rsid w:val="000C2A6F"/>
    <w:rsid w:val="000D477B"/>
    <w:rsid w:val="000D64DB"/>
    <w:rsid w:val="000D6D80"/>
    <w:rsid w:val="000E246A"/>
    <w:rsid w:val="000F0235"/>
    <w:rsid w:val="000F1189"/>
    <w:rsid w:val="000F1209"/>
    <w:rsid w:val="000F1CF1"/>
    <w:rsid w:val="000F26BA"/>
    <w:rsid w:val="000F2C2E"/>
    <w:rsid w:val="000F33CA"/>
    <w:rsid w:val="0010415F"/>
    <w:rsid w:val="0010447C"/>
    <w:rsid w:val="00112DAC"/>
    <w:rsid w:val="00116505"/>
    <w:rsid w:val="00124B76"/>
    <w:rsid w:val="001259FA"/>
    <w:rsid w:val="00125CDB"/>
    <w:rsid w:val="00130EE7"/>
    <w:rsid w:val="00131126"/>
    <w:rsid w:val="0013178B"/>
    <w:rsid w:val="00140BEB"/>
    <w:rsid w:val="0014273F"/>
    <w:rsid w:val="00142A1D"/>
    <w:rsid w:val="00145B5C"/>
    <w:rsid w:val="001502F7"/>
    <w:rsid w:val="00150F98"/>
    <w:rsid w:val="00151A11"/>
    <w:rsid w:val="00151C90"/>
    <w:rsid w:val="00161CCC"/>
    <w:rsid w:val="001625EE"/>
    <w:rsid w:val="00163F75"/>
    <w:rsid w:val="00164091"/>
    <w:rsid w:val="0016410F"/>
    <w:rsid w:val="001713B1"/>
    <w:rsid w:val="001745FB"/>
    <w:rsid w:val="00175F40"/>
    <w:rsid w:val="001763C4"/>
    <w:rsid w:val="00180142"/>
    <w:rsid w:val="00182E63"/>
    <w:rsid w:val="00185CE2"/>
    <w:rsid w:val="00186873"/>
    <w:rsid w:val="001874A6"/>
    <w:rsid w:val="0019141C"/>
    <w:rsid w:val="001928BF"/>
    <w:rsid w:val="00193F6A"/>
    <w:rsid w:val="00194722"/>
    <w:rsid w:val="00194EB7"/>
    <w:rsid w:val="00195425"/>
    <w:rsid w:val="001A5B3D"/>
    <w:rsid w:val="001B0E91"/>
    <w:rsid w:val="001B1011"/>
    <w:rsid w:val="001B107C"/>
    <w:rsid w:val="001B2D24"/>
    <w:rsid w:val="001B365D"/>
    <w:rsid w:val="001B5477"/>
    <w:rsid w:val="001B67BC"/>
    <w:rsid w:val="001B7D34"/>
    <w:rsid w:val="001C1E93"/>
    <w:rsid w:val="001C5BB0"/>
    <w:rsid w:val="001C5C55"/>
    <w:rsid w:val="001C6C9E"/>
    <w:rsid w:val="001C7416"/>
    <w:rsid w:val="001D5619"/>
    <w:rsid w:val="001D5709"/>
    <w:rsid w:val="001D5D2D"/>
    <w:rsid w:val="001D617B"/>
    <w:rsid w:val="001D692D"/>
    <w:rsid w:val="001E250B"/>
    <w:rsid w:val="001E2585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4A3"/>
    <w:rsid w:val="00222FE5"/>
    <w:rsid w:val="00223522"/>
    <w:rsid w:val="00224C3C"/>
    <w:rsid w:val="0022541C"/>
    <w:rsid w:val="00230D0D"/>
    <w:rsid w:val="002313C8"/>
    <w:rsid w:val="002322F4"/>
    <w:rsid w:val="00236965"/>
    <w:rsid w:val="0023703E"/>
    <w:rsid w:val="00237136"/>
    <w:rsid w:val="0023713A"/>
    <w:rsid w:val="002421B8"/>
    <w:rsid w:val="00243C54"/>
    <w:rsid w:val="00244077"/>
    <w:rsid w:val="0024606E"/>
    <w:rsid w:val="002464B3"/>
    <w:rsid w:val="0025708A"/>
    <w:rsid w:val="0026718F"/>
    <w:rsid w:val="002678D1"/>
    <w:rsid w:val="00270CC2"/>
    <w:rsid w:val="0027208D"/>
    <w:rsid w:val="00280E56"/>
    <w:rsid w:val="00281C38"/>
    <w:rsid w:val="002835D0"/>
    <w:rsid w:val="00283903"/>
    <w:rsid w:val="00284128"/>
    <w:rsid w:val="002860CD"/>
    <w:rsid w:val="002874D7"/>
    <w:rsid w:val="00290FEB"/>
    <w:rsid w:val="00293F6D"/>
    <w:rsid w:val="00297493"/>
    <w:rsid w:val="002A09CB"/>
    <w:rsid w:val="002A40DD"/>
    <w:rsid w:val="002A7FA5"/>
    <w:rsid w:val="002B23EC"/>
    <w:rsid w:val="002B34C3"/>
    <w:rsid w:val="002C0F52"/>
    <w:rsid w:val="002C204F"/>
    <w:rsid w:val="002C2904"/>
    <w:rsid w:val="002C5DCC"/>
    <w:rsid w:val="002C63E1"/>
    <w:rsid w:val="002D055C"/>
    <w:rsid w:val="002D6F2A"/>
    <w:rsid w:val="002D7D25"/>
    <w:rsid w:val="002E1A60"/>
    <w:rsid w:val="002E271C"/>
    <w:rsid w:val="002F5A74"/>
    <w:rsid w:val="002F6F98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E09"/>
    <w:rsid w:val="00321C79"/>
    <w:rsid w:val="003238A2"/>
    <w:rsid w:val="00324EEA"/>
    <w:rsid w:val="0032590C"/>
    <w:rsid w:val="00332FF6"/>
    <w:rsid w:val="00336F1D"/>
    <w:rsid w:val="0033799D"/>
    <w:rsid w:val="00337C30"/>
    <w:rsid w:val="00342DC1"/>
    <w:rsid w:val="0034387A"/>
    <w:rsid w:val="003461E8"/>
    <w:rsid w:val="00351625"/>
    <w:rsid w:val="00351D71"/>
    <w:rsid w:val="003572E0"/>
    <w:rsid w:val="003616E5"/>
    <w:rsid w:val="0036262E"/>
    <w:rsid w:val="00364718"/>
    <w:rsid w:val="003711DA"/>
    <w:rsid w:val="00371788"/>
    <w:rsid w:val="00371E33"/>
    <w:rsid w:val="00380377"/>
    <w:rsid w:val="00381977"/>
    <w:rsid w:val="0038428C"/>
    <w:rsid w:val="0038451D"/>
    <w:rsid w:val="003861A0"/>
    <w:rsid w:val="00386486"/>
    <w:rsid w:val="00392E84"/>
    <w:rsid w:val="0039780E"/>
    <w:rsid w:val="003A2B2C"/>
    <w:rsid w:val="003A33C3"/>
    <w:rsid w:val="003A3CFE"/>
    <w:rsid w:val="003A65A0"/>
    <w:rsid w:val="003A6DBD"/>
    <w:rsid w:val="003A6ED1"/>
    <w:rsid w:val="003A782A"/>
    <w:rsid w:val="003B106B"/>
    <w:rsid w:val="003B15A8"/>
    <w:rsid w:val="003B419B"/>
    <w:rsid w:val="003B6F3D"/>
    <w:rsid w:val="003B70EF"/>
    <w:rsid w:val="003B7CAF"/>
    <w:rsid w:val="003C12B8"/>
    <w:rsid w:val="003C6957"/>
    <w:rsid w:val="003D3601"/>
    <w:rsid w:val="003E04E4"/>
    <w:rsid w:val="003E408B"/>
    <w:rsid w:val="003E4CA7"/>
    <w:rsid w:val="003E511D"/>
    <w:rsid w:val="003E51C7"/>
    <w:rsid w:val="003E597A"/>
    <w:rsid w:val="003E6D35"/>
    <w:rsid w:val="003F556A"/>
    <w:rsid w:val="003F7946"/>
    <w:rsid w:val="003F7FE3"/>
    <w:rsid w:val="00400DA8"/>
    <w:rsid w:val="00401CDF"/>
    <w:rsid w:val="004040AC"/>
    <w:rsid w:val="00407A32"/>
    <w:rsid w:val="004158BE"/>
    <w:rsid w:val="00416AE3"/>
    <w:rsid w:val="00416B23"/>
    <w:rsid w:val="00420238"/>
    <w:rsid w:val="0042151D"/>
    <w:rsid w:val="00421B57"/>
    <w:rsid w:val="00422665"/>
    <w:rsid w:val="00424C88"/>
    <w:rsid w:val="004254B1"/>
    <w:rsid w:val="004260E4"/>
    <w:rsid w:val="00427630"/>
    <w:rsid w:val="004308E7"/>
    <w:rsid w:val="00435E6C"/>
    <w:rsid w:val="00443670"/>
    <w:rsid w:val="00447DDF"/>
    <w:rsid w:val="00453721"/>
    <w:rsid w:val="00454C78"/>
    <w:rsid w:val="0045578F"/>
    <w:rsid w:val="004579BC"/>
    <w:rsid w:val="00461632"/>
    <w:rsid w:val="00461E0A"/>
    <w:rsid w:val="00462AB1"/>
    <w:rsid w:val="00462D33"/>
    <w:rsid w:val="00463AE2"/>
    <w:rsid w:val="004668FA"/>
    <w:rsid w:val="004678F5"/>
    <w:rsid w:val="00467997"/>
    <w:rsid w:val="0047348D"/>
    <w:rsid w:val="00477B13"/>
    <w:rsid w:val="00477CD8"/>
    <w:rsid w:val="00482EA8"/>
    <w:rsid w:val="00484347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A6A91"/>
    <w:rsid w:val="004B3453"/>
    <w:rsid w:val="004C1301"/>
    <w:rsid w:val="004C1D0D"/>
    <w:rsid w:val="004C2D54"/>
    <w:rsid w:val="004C47A3"/>
    <w:rsid w:val="004C5BAD"/>
    <w:rsid w:val="004C6262"/>
    <w:rsid w:val="004D6153"/>
    <w:rsid w:val="004E0557"/>
    <w:rsid w:val="004E4E2B"/>
    <w:rsid w:val="004E5B7A"/>
    <w:rsid w:val="004E5EE4"/>
    <w:rsid w:val="004E70B0"/>
    <w:rsid w:val="004F1E7C"/>
    <w:rsid w:val="004F231E"/>
    <w:rsid w:val="004F3B13"/>
    <w:rsid w:val="004F6761"/>
    <w:rsid w:val="004F75B5"/>
    <w:rsid w:val="00500A1E"/>
    <w:rsid w:val="00503A84"/>
    <w:rsid w:val="00504ED6"/>
    <w:rsid w:val="00512036"/>
    <w:rsid w:val="00513561"/>
    <w:rsid w:val="005149C1"/>
    <w:rsid w:val="00516072"/>
    <w:rsid w:val="00516EB0"/>
    <w:rsid w:val="00521327"/>
    <w:rsid w:val="00523B4B"/>
    <w:rsid w:val="00523F39"/>
    <w:rsid w:val="005307C2"/>
    <w:rsid w:val="00531B11"/>
    <w:rsid w:val="00533CA5"/>
    <w:rsid w:val="00533DA1"/>
    <w:rsid w:val="00535BEA"/>
    <w:rsid w:val="00535D16"/>
    <w:rsid w:val="005365A5"/>
    <w:rsid w:val="00536EA9"/>
    <w:rsid w:val="00536FDD"/>
    <w:rsid w:val="005437BA"/>
    <w:rsid w:val="00553CA8"/>
    <w:rsid w:val="0055537F"/>
    <w:rsid w:val="00555960"/>
    <w:rsid w:val="00556354"/>
    <w:rsid w:val="00560A9C"/>
    <w:rsid w:val="00560F9D"/>
    <w:rsid w:val="00561C56"/>
    <w:rsid w:val="00565810"/>
    <w:rsid w:val="005673B8"/>
    <w:rsid w:val="0056751E"/>
    <w:rsid w:val="00567BC0"/>
    <w:rsid w:val="00576248"/>
    <w:rsid w:val="00580623"/>
    <w:rsid w:val="0058694C"/>
    <w:rsid w:val="00590AEF"/>
    <w:rsid w:val="0059543B"/>
    <w:rsid w:val="005A373A"/>
    <w:rsid w:val="005A4B81"/>
    <w:rsid w:val="005A553C"/>
    <w:rsid w:val="005A68F6"/>
    <w:rsid w:val="005B1466"/>
    <w:rsid w:val="005B313F"/>
    <w:rsid w:val="005B6730"/>
    <w:rsid w:val="005C3AD0"/>
    <w:rsid w:val="005C73AE"/>
    <w:rsid w:val="005C7E44"/>
    <w:rsid w:val="005D19CD"/>
    <w:rsid w:val="005D2093"/>
    <w:rsid w:val="005D2768"/>
    <w:rsid w:val="005D51C8"/>
    <w:rsid w:val="005D7663"/>
    <w:rsid w:val="005E17E2"/>
    <w:rsid w:val="005E20D3"/>
    <w:rsid w:val="005E730A"/>
    <w:rsid w:val="005F0534"/>
    <w:rsid w:val="005F26B3"/>
    <w:rsid w:val="005F39F8"/>
    <w:rsid w:val="006000B5"/>
    <w:rsid w:val="006003DC"/>
    <w:rsid w:val="00600687"/>
    <w:rsid w:val="00605FA6"/>
    <w:rsid w:val="006060CF"/>
    <w:rsid w:val="0060610B"/>
    <w:rsid w:val="00607E07"/>
    <w:rsid w:val="00611EE3"/>
    <w:rsid w:val="00614812"/>
    <w:rsid w:val="0062029B"/>
    <w:rsid w:val="00620B2F"/>
    <w:rsid w:val="006215D5"/>
    <w:rsid w:val="00621839"/>
    <w:rsid w:val="00622FCA"/>
    <w:rsid w:val="00624211"/>
    <w:rsid w:val="006265F6"/>
    <w:rsid w:val="00626C0E"/>
    <w:rsid w:val="00627413"/>
    <w:rsid w:val="00630E55"/>
    <w:rsid w:val="006312AD"/>
    <w:rsid w:val="00631A1C"/>
    <w:rsid w:val="00631E4C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AEF"/>
    <w:rsid w:val="00677FC8"/>
    <w:rsid w:val="00680662"/>
    <w:rsid w:val="0068082C"/>
    <w:rsid w:val="00682009"/>
    <w:rsid w:val="00683527"/>
    <w:rsid w:val="00685C97"/>
    <w:rsid w:val="006865DF"/>
    <w:rsid w:val="00686F7F"/>
    <w:rsid w:val="00690F1E"/>
    <w:rsid w:val="0069323D"/>
    <w:rsid w:val="006936AF"/>
    <w:rsid w:val="0069542C"/>
    <w:rsid w:val="006963F4"/>
    <w:rsid w:val="00697C64"/>
    <w:rsid w:val="006A2239"/>
    <w:rsid w:val="006A627E"/>
    <w:rsid w:val="006B0119"/>
    <w:rsid w:val="006B19FC"/>
    <w:rsid w:val="006B3415"/>
    <w:rsid w:val="006B3A9B"/>
    <w:rsid w:val="006B5D1D"/>
    <w:rsid w:val="006B6555"/>
    <w:rsid w:val="006B6E7A"/>
    <w:rsid w:val="006B7E85"/>
    <w:rsid w:val="006C0250"/>
    <w:rsid w:val="006C5CBE"/>
    <w:rsid w:val="006C6A6E"/>
    <w:rsid w:val="006D0775"/>
    <w:rsid w:val="006D34DC"/>
    <w:rsid w:val="006D556F"/>
    <w:rsid w:val="006E257B"/>
    <w:rsid w:val="006E54E5"/>
    <w:rsid w:val="006E5DE7"/>
    <w:rsid w:val="006E7833"/>
    <w:rsid w:val="006F0DF6"/>
    <w:rsid w:val="006F2BF6"/>
    <w:rsid w:val="006F69D5"/>
    <w:rsid w:val="006F6C5B"/>
    <w:rsid w:val="006F79A0"/>
    <w:rsid w:val="00703FD8"/>
    <w:rsid w:val="00704BDE"/>
    <w:rsid w:val="0070554E"/>
    <w:rsid w:val="00706E59"/>
    <w:rsid w:val="00707C89"/>
    <w:rsid w:val="0071098D"/>
    <w:rsid w:val="00714B57"/>
    <w:rsid w:val="007256CE"/>
    <w:rsid w:val="007268B7"/>
    <w:rsid w:val="00727E34"/>
    <w:rsid w:val="007310B2"/>
    <w:rsid w:val="00731131"/>
    <w:rsid w:val="007325F7"/>
    <w:rsid w:val="007365C7"/>
    <w:rsid w:val="0073748B"/>
    <w:rsid w:val="00740887"/>
    <w:rsid w:val="007432E8"/>
    <w:rsid w:val="00747E79"/>
    <w:rsid w:val="007505BD"/>
    <w:rsid w:val="00751889"/>
    <w:rsid w:val="007525BD"/>
    <w:rsid w:val="00753BFD"/>
    <w:rsid w:val="0075611C"/>
    <w:rsid w:val="00762937"/>
    <w:rsid w:val="00762D2C"/>
    <w:rsid w:val="00763EF8"/>
    <w:rsid w:val="007649F5"/>
    <w:rsid w:val="00766A0A"/>
    <w:rsid w:val="007704A5"/>
    <w:rsid w:val="00770D95"/>
    <w:rsid w:val="007732A2"/>
    <w:rsid w:val="00774119"/>
    <w:rsid w:val="00775D4B"/>
    <w:rsid w:val="00775EED"/>
    <w:rsid w:val="0078097B"/>
    <w:rsid w:val="00780C28"/>
    <w:rsid w:val="00783CF1"/>
    <w:rsid w:val="00784E88"/>
    <w:rsid w:val="00787E04"/>
    <w:rsid w:val="00790FE2"/>
    <w:rsid w:val="0079435B"/>
    <w:rsid w:val="00795AFD"/>
    <w:rsid w:val="007A04F5"/>
    <w:rsid w:val="007A1C9B"/>
    <w:rsid w:val="007A2A82"/>
    <w:rsid w:val="007A2BB3"/>
    <w:rsid w:val="007A3917"/>
    <w:rsid w:val="007A4BB7"/>
    <w:rsid w:val="007A5371"/>
    <w:rsid w:val="007A6246"/>
    <w:rsid w:val="007A7C00"/>
    <w:rsid w:val="007B190F"/>
    <w:rsid w:val="007B4442"/>
    <w:rsid w:val="007B494B"/>
    <w:rsid w:val="007B6ACD"/>
    <w:rsid w:val="007B6B5F"/>
    <w:rsid w:val="007C0641"/>
    <w:rsid w:val="007C0AF3"/>
    <w:rsid w:val="007C20B6"/>
    <w:rsid w:val="007C5055"/>
    <w:rsid w:val="007D028C"/>
    <w:rsid w:val="007D0BA7"/>
    <w:rsid w:val="007D1C03"/>
    <w:rsid w:val="007D3296"/>
    <w:rsid w:val="007D4449"/>
    <w:rsid w:val="007D47DA"/>
    <w:rsid w:val="007E05F9"/>
    <w:rsid w:val="007E0CC6"/>
    <w:rsid w:val="007E22C3"/>
    <w:rsid w:val="007E262C"/>
    <w:rsid w:val="007E3079"/>
    <w:rsid w:val="007E4FEB"/>
    <w:rsid w:val="007F1203"/>
    <w:rsid w:val="007F19A8"/>
    <w:rsid w:val="007F2A2F"/>
    <w:rsid w:val="007F3138"/>
    <w:rsid w:val="007F47B0"/>
    <w:rsid w:val="007F6023"/>
    <w:rsid w:val="007F6B70"/>
    <w:rsid w:val="007F773E"/>
    <w:rsid w:val="007F7EA2"/>
    <w:rsid w:val="00806F75"/>
    <w:rsid w:val="00810663"/>
    <w:rsid w:val="00813E38"/>
    <w:rsid w:val="008155F3"/>
    <w:rsid w:val="0081652F"/>
    <w:rsid w:val="00820AD5"/>
    <w:rsid w:val="00823727"/>
    <w:rsid w:val="008244EA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2FE0"/>
    <w:rsid w:val="008534F4"/>
    <w:rsid w:val="00867645"/>
    <w:rsid w:val="00870569"/>
    <w:rsid w:val="00874E6C"/>
    <w:rsid w:val="00875852"/>
    <w:rsid w:val="00881D3C"/>
    <w:rsid w:val="00883D69"/>
    <w:rsid w:val="00884F20"/>
    <w:rsid w:val="00885963"/>
    <w:rsid w:val="008870C1"/>
    <w:rsid w:val="00887CD3"/>
    <w:rsid w:val="008925AF"/>
    <w:rsid w:val="008928D3"/>
    <w:rsid w:val="008965EA"/>
    <w:rsid w:val="008966B7"/>
    <w:rsid w:val="0089715A"/>
    <w:rsid w:val="008A5B04"/>
    <w:rsid w:val="008B1F5A"/>
    <w:rsid w:val="008B2F9B"/>
    <w:rsid w:val="008B3F7D"/>
    <w:rsid w:val="008B659E"/>
    <w:rsid w:val="008B7C93"/>
    <w:rsid w:val="008C32E5"/>
    <w:rsid w:val="008C43FC"/>
    <w:rsid w:val="008C5039"/>
    <w:rsid w:val="008C52E5"/>
    <w:rsid w:val="008C6049"/>
    <w:rsid w:val="008C7641"/>
    <w:rsid w:val="008C7991"/>
    <w:rsid w:val="008D2A18"/>
    <w:rsid w:val="008D6DD3"/>
    <w:rsid w:val="008E12AB"/>
    <w:rsid w:val="008E3A16"/>
    <w:rsid w:val="008E6A6D"/>
    <w:rsid w:val="008F0CEB"/>
    <w:rsid w:val="008F1629"/>
    <w:rsid w:val="008F1FFD"/>
    <w:rsid w:val="008F353A"/>
    <w:rsid w:val="008F4EA1"/>
    <w:rsid w:val="008F7BBC"/>
    <w:rsid w:val="00900158"/>
    <w:rsid w:val="00900963"/>
    <w:rsid w:val="00902FCE"/>
    <w:rsid w:val="009104A1"/>
    <w:rsid w:val="00911F2C"/>
    <w:rsid w:val="00914422"/>
    <w:rsid w:val="009155E4"/>
    <w:rsid w:val="00917E57"/>
    <w:rsid w:val="00923749"/>
    <w:rsid w:val="00924AF5"/>
    <w:rsid w:val="00926E08"/>
    <w:rsid w:val="00927672"/>
    <w:rsid w:val="00931344"/>
    <w:rsid w:val="00932599"/>
    <w:rsid w:val="00936128"/>
    <w:rsid w:val="00937579"/>
    <w:rsid w:val="00944D7E"/>
    <w:rsid w:val="00947059"/>
    <w:rsid w:val="00947FC8"/>
    <w:rsid w:val="00953C56"/>
    <w:rsid w:val="00962292"/>
    <w:rsid w:val="00962BD8"/>
    <w:rsid w:val="00964A22"/>
    <w:rsid w:val="009659BA"/>
    <w:rsid w:val="00966265"/>
    <w:rsid w:val="00967092"/>
    <w:rsid w:val="00967DF6"/>
    <w:rsid w:val="0097046E"/>
    <w:rsid w:val="00971024"/>
    <w:rsid w:val="00972385"/>
    <w:rsid w:val="00972B04"/>
    <w:rsid w:val="009738AA"/>
    <w:rsid w:val="00976C28"/>
    <w:rsid w:val="00980E31"/>
    <w:rsid w:val="00983FEA"/>
    <w:rsid w:val="00984CD7"/>
    <w:rsid w:val="00987E88"/>
    <w:rsid w:val="00996A89"/>
    <w:rsid w:val="00996C3C"/>
    <w:rsid w:val="00997780"/>
    <w:rsid w:val="009A0BE6"/>
    <w:rsid w:val="009A0E29"/>
    <w:rsid w:val="009A5FF5"/>
    <w:rsid w:val="009A66C6"/>
    <w:rsid w:val="009B051A"/>
    <w:rsid w:val="009B5415"/>
    <w:rsid w:val="009B5B9F"/>
    <w:rsid w:val="009B7181"/>
    <w:rsid w:val="009C110F"/>
    <w:rsid w:val="009C183B"/>
    <w:rsid w:val="009C676D"/>
    <w:rsid w:val="009E0390"/>
    <w:rsid w:val="009E2FA2"/>
    <w:rsid w:val="009E3894"/>
    <w:rsid w:val="009E414C"/>
    <w:rsid w:val="009E6FF6"/>
    <w:rsid w:val="009F44ED"/>
    <w:rsid w:val="009F7120"/>
    <w:rsid w:val="00A0293E"/>
    <w:rsid w:val="00A062D3"/>
    <w:rsid w:val="00A13A63"/>
    <w:rsid w:val="00A15049"/>
    <w:rsid w:val="00A207A1"/>
    <w:rsid w:val="00A22C1C"/>
    <w:rsid w:val="00A24030"/>
    <w:rsid w:val="00A25800"/>
    <w:rsid w:val="00A30274"/>
    <w:rsid w:val="00A31D52"/>
    <w:rsid w:val="00A334A3"/>
    <w:rsid w:val="00A36921"/>
    <w:rsid w:val="00A43F38"/>
    <w:rsid w:val="00A4416E"/>
    <w:rsid w:val="00A45950"/>
    <w:rsid w:val="00A461B0"/>
    <w:rsid w:val="00A47E45"/>
    <w:rsid w:val="00A5085F"/>
    <w:rsid w:val="00A518A0"/>
    <w:rsid w:val="00A51903"/>
    <w:rsid w:val="00A529D7"/>
    <w:rsid w:val="00A530DE"/>
    <w:rsid w:val="00A5608D"/>
    <w:rsid w:val="00A60217"/>
    <w:rsid w:val="00A63285"/>
    <w:rsid w:val="00A63E98"/>
    <w:rsid w:val="00A728E5"/>
    <w:rsid w:val="00A75380"/>
    <w:rsid w:val="00A75F77"/>
    <w:rsid w:val="00A827C0"/>
    <w:rsid w:val="00A82982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A7D08"/>
    <w:rsid w:val="00AB0396"/>
    <w:rsid w:val="00AB3C6A"/>
    <w:rsid w:val="00AB6D3A"/>
    <w:rsid w:val="00AB73BA"/>
    <w:rsid w:val="00AC0156"/>
    <w:rsid w:val="00AC04D2"/>
    <w:rsid w:val="00AC40EA"/>
    <w:rsid w:val="00AC4579"/>
    <w:rsid w:val="00AC79E0"/>
    <w:rsid w:val="00AD2D37"/>
    <w:rsid w:val="00AD724A"/>
    <w:rsid w:val="00AE4709"/>
    <w:rsid w:val="00AE60FC"/>
    <w:rsid w:val="00AF0FC8"/>
    <w:rsid w:val="00AF26A7"/>
    <w:rsid w:val="00AF3B23"/>
    <w:rsid w:val="00AF51D4"/>
    <w:rsid w:val="00AF7E29"/>
    <w:rsid w:val="00B004A3"/>
    <w:rsid w:val="00B06B4B"/>
    <w:rsid w:val="00B131A3"/>
    <w:rsid w:val="00B17CD2"/>
    <w:rsid w:val="00B17FA5"/>
    <w:rsid w:val="00B22B99"/>
    <w:rsid w:val="00B24011"/>
    <w:rsid w:val="00B25946"/>
    <w:rsid w:val="00B31E06"/>
    <w:rsid w:val="00B34318"/>
    <w:rsid w:val="00B34403"/>
    <w:rsid w:val="00B34D84"/>
    <w:rsid w:val="00B37ED7"/>
    <w:rsid w:val="00B4331B"/>
    <w:rsid w:val="00B500F8"/>
    <w:rsid w:val="00B50810"/>
    <w:rsid w:val="00B54536"/>
    <w:rsid w:val="00B55721"/>
    <w:rsid w:val="00B5593F"/>
    <w:rsid w:val="00B56887"/>
    <w:rsid w:val="00B60763"/>
    <w:rsid w:val="00B63363"/>
    <w:rsid w:val="00B66B9D"/>
    <w:rsid w:val="00B67F8A"/>
    <w:rsid w:val="00B7052F"/>
    <w:rsid w:val="00B70681"/>
    <w:rsid w:val="00B71233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5A65"/>
    <w:rsid w:val="00BB0B4F"/>
    <w:rsid w:val="00BB15C6"/>
    <w:rsid w:val="00BB5E57"/>
    <w:rsid w:val="00BB78C9"/>
    <w:rsid w:val="00BC5688"/>
    <w:rsid w:val="00BD1275"/>
    <w:rsid w:val="00BD74EA"/>
    <w:rsid w:val="00BE0018"/>
    <w:rsid w:val="00BE1A72"/>
    <w:rsid w:val="00BE517D"/>
    <w:rsid w:val="00BE5DF2"/>
    <w:rsid w:val="00BE7A1B"/>
    <w:rsid w:val="00BE7F67"/>
    <w:rsid w:val="00BE7F74"/>
    <w:rsid w:val="00BF141D"/>
    <w:rsid w:val="00BF209C"/>
    <w:rsid w:val="00BF28F5"/>
    <w:rsid w:val="00BF339C"/>
    <w:rsid w:val="00BF7174"/>
    <w:rsid w:val="00C007D1"/>
    <w:rsid w:val="00C021FF"/>
    <w:rsid w:val="00C029DB"/>
    <w:rsid w:val="00C13D15"/>
    <w:rsid w:val="00C14F23"/>
    <w:rsid w:val="00C14FBC"/>
    <w:rsid w:val="00C16A42"/>
    <w:rsid w:val="00C17E3B"/>
    <w:rsid w:val="00C244E7"/>
    <w:rsid w:val="00C32242"/>
    <w:rsid w:val="00C332CD"/>
    <w:rsid w:val="00C361EA"/>
    <w:rsid w:val="00C37086"/>
    <w:rsid w:val="00C41BC0"/>
    <w:rsid w:val="00C46471"/>
    <w:rsid w:val="00C47BC6"/>
    <w:rsid w:val="00C47D3F"/>
    <w:rsid w:val="00C50A86"/>
    <w:rsid w:val="00C52659"/>
    <w:rsid w:val="00C52755"/>
    <w:rsid w:val="00C56D50"/>
    <w:rsid w:val="00C60828"/>
    <w:rsid w:val="00C610AF"/>
    <w:rsid w:val="00C66B42"/>
    <w:rsid w:val="00C66E54"/>
    <w:rsid w:val="00C76667"/>
    <w:rsid w:val="00C77D41"/>
    <w:rsid w:val="00C807BC"/>
    <w:rsid w:val="00C869ED"/>
    <w:rsid w:val="00C92388"/>
    <w:rsid w:val="00C9347F"/>
    <w:rsid w:val="00C9493B"/>
    <w:rsid w:val="00C95201"/>
    <w:rsid w:val="00C96A47"/>
    <w:rsid w:val="00CA2473"/>
    <w:rsid w:val="00CA7FAA"/>
    <w:rsid w:val="00CB21E2"/>
    <w:rsid w:val="00CB3048"/>
    <w:rsid w:val="00CB558D"/>
    <w:rsid w:val="00CC167D"/>
    <w:rsid w:val="00CC1D16"/>
    <w:rsid w:val="00CC40CB"/>
    <w:rsid w:val="00CC4630"/>
    <w:rsid w:val="00CC4781"/>
    <w:rsid w:val="00CC599E"/>
    <w:rsid w:val="00CD13B3"/>
    <w:rsid w:val="00CD5C86"/>
    <w:rsid w:val="00CD6D7F"/>
    <w:rsid w:val="00CE6BB5"/>
    <w:rsid w:val="00CE6D33"/>
    <w:rsid w:val="00CE6DA6"/>
    <w:rsid w:val="00CE6F68"/>
    <w:rsid w:val="00CE7592"/>
    <w:rsid w:val="00CE7791"/>
    <w:rsid w:val="00CF1609"/>
    <w:rsid w:val="00CF2AE0"/>
    <w:rsid w:val="00CF3DD3"/>
    <w:rsid w:val="00CF62DA"/>
    <w:rsid w:val="00CF75D9"/>
    <w:rsid w:val="00D04101"/>
    <w:rsid w:val="00D05F1F"/>
    <w:rsid w:val="00D13D78"/>
    <w:rsid w:val="00D147E0"/>
    <w:rsid w:val="00D17896"/>
    <w:rsid w:val="00D2133B"/>
    <w:rsid w:val="00D21886"/>
    <w:rsid w:val="00D24A89"/>
    <w:rsid w:val="00D31DF3"/>
    <w:rsid w:val="00D34602"/>
    <w:rsid w:val="00D36D18"/>
    <w:rsid w:val="00D42F23"/>
    <w:rsid w:val="00D47004"/>
    <w:rsid w:val="00D515C6"/>
    <w:rsid w:val="00D55959"/>
    <w:rsid w:val="00D56923"/>
    <w:rsid w:val="00D57780"/>
    <w:rsid w:val="00D57FF5"/>
    <w:rsid w:val="00D61DFF"/>
    <w:rsid w:val="00D63395"/>
    <w:rsid w:val="00D646E6"/>
    <w:rsid w:val="00D648B6"/>
    <w:rsid w:val="00D6627D"/>
    <w:rsid w:val="00D673AC"/>
    <w:rsid w:val="00D6740F"/>
    <w:rsid w:val="00D70C31"/>
    <w:rsid w:val="00D7210B"/>
    <w:rsid w:val="00D7228D"/>
    <w:rsid w:val="00D7329C"/>
    <w:rsid w:val="00D751C5"/>
    <w:rsid w:val="00D75EC0"/>
    <w:rsid w:val="00D779D0"/>
    <w:rsid w:val="00D81375"/>
    <w:rsid w:val="00D81DA3"/>
    <w:rsid w:val="00D966E4"/>
    <w:rsid w:val="00D97D14"/>
    <w:rsid w:val="00DA05A7"/>
    <w:rsid w:val="00DA2088"/>
    <w:rsid w:val="00DA2AEA"/>
    <w:rsid w:val="00DA6272"/>
    <w:rsid w:val="00DA788B"/>
    <w:rsid w:val="00DB2AFC"/>
    <w:rsid w:val="00DB3A43"/>
    <w:rsid w:val="00DB5396"/>
    <w:rsid w:val="00DC32C8"/>
    <w:rsid w:val="00DC36F4"/>
    <w:rsid w:val="00DC3FE3"/>
    <w:rsid w:val="00DC77C4"/>
    <w:rsid w:val="00DD1452"/>
    <w:rsid w:val="00DD2A24"/>
    <w:rsid w:val="00DD4762"/>
    <w:rsid w:val="00DD4D39"/>
    <w:rsid w:val="00DD77CB"/>
    <w:rsid w:val="00DD7950"/>
    <w:rsid w:val="00DE2FF4"/>
    <w:rsid w:val="00DE35B7"/>
    <w:rsid w:val="00DE4103"/>
    <w:rsid w:val="00DE7843"/>
    <w:rsid w:val="00DF08DC"/>
    <w:rsid w:val="00DF386D"/>
    <w:rsid w:val="00DF4FD4"/>
    <w:rsid w:val="00DF51E3"/>
    <w:rsid w:val="00E046F0"/>
    <w:rsid w:val="00E06CB9"/>
    <w:rsid w:val="00E06D92"/>
    <w:rsid w:val="00E0722C"/>
    <w:rsid w:val="00E11ED9"/>
    <w:rsid w:val="00E139A9"/>
    <w:rsid w:val="00E160BD"/>
    <w:rsid w:val="00E17A8F"/>
    <w:rsid w:val="00E20AB9"/>
    <w:rsid w:val="00E21288"/>
    <w:rsid w:val="00E224A4"/>
    <w:rsid w:val="00E22B5F"/>
    <w:rsid w:val="00E2348C"/>
    <w:rsid w:val="00E2520C"/>
    <w:rsid w:val="00E25E42"/>
    <w:rsid w:val="00E27B00"/>
    <w:rsid w:val="00E31F7E"/>
    <w:rsid w:val="00E3208C"/>
    <w:rsid w:val="00E3233D"/>
    <w:rsid w:val="00E33B8F"/>
    <w:rsid w:val="00E34FE8"/>
    <w:rsid w:val="00E365FF"/>
    <w:rsid w:val="00E37DDE"/>
    <w:rsid w:val="00E434B3"/>
    <w:rsid w:val="00E43F64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5116"/>
    <w:rsid w:val="00E76F88"/>
    <w:rsid w:val="00E77702"/>
    <w:rsid w:val="00E80104"/>
    <w:rsid w:val="00E87313"/>
    <w:rsid w:val="00E90F15"/>
    <w:rsid w:val="00E916CA"/>
    <w:rsid w:val="00E92B0E"/>
    <w:rsid w:val="00E9488A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6F3"/>
    <w:rsid w:val="00ED4678"/>
    <w:rsid w:val="00ED67A5"/>
    <w:rsid w:val="00EE03F1"/>
    <w:rsid w:val="00EE0BCB"/>
    <w:rsid w:val="00EE1622"/>
    <w:rsid w:val="00EE2659"/>
    <w:rsid w:val="00EE551C"/>
    <w:rsid w:val="00EE566B"/>
    <w:rsid w:val="00EE6C46"/>
    <w:rsid w:val="00EF2BC0"/>
    <w:rsid w:val="00EF3FA3"/>
    <w:rsid w:val="00EF4C87"/>
    <w:rsid w:val="00F00FD2"/>
    <w:rsid w:val="00F01B0B"/>
    <w:rsid w:val="00F033BF"/>
    <w:rsid w:val="00F10020"/>
    <w:rsid w:val="00F10E38"/>
    <w:rsid w:val="00F113E1"/>
    <w:rsid w:val="00F138AF"/>
    <w:rsid w:val="00F169E5"/>
    <w:rsid w:val="00F2085C"/>
    <w:rsid w:val="00F21189"/>
    <w:rsid w:val="00F24B6E"/>
    <w:rsid w:val="00F256CE"/>
    <w:rsid w:val="00F258BD"/>
    <w:rsid w:val="00F305CA"/>
    <w:rsid w:val="00F3086B"/>
    <w:rsid w:val="00F33984"/>
    <w:rsid w:val="00F34891"/>
    <w:rsid w:val="00F35CAF"/>
    <w:rsid w:val="00F403E4"/>
    <w:rsid w:val="00F40EB2"/>
    <w:rsid w:val="00F42146"/>
    <w:rsid w:val="00F42627"/>
    <w:rsid w:val="00F43EC0"/>
    <w:rsid w:val="00F468F4"/>
    <w:rsid w:val="00F50800"/>
    <w:rsid w:val="00F53708"/>
    <w:rsid w:val="00F537D7"/>
    <w:rsid w:val="00F60F69"/>
    <w:rsid w:val="00F6203B"/>
    <w:rsid w:val="00F62E63"/>
    <w:rsid w:val="00F70BFE"/>
    <w:rsid w:val="00F71EA4"/>
    <w:rsid w:val="00F730BB"/>
    <w:rsid w:val="00F7691D"/>
    <w:rsid w:val="00F76C1F"/>
    <w:rsid w:val="00F81569"/>
    <w:rsid w:val="00F83036"/>
    <w:rsid w:val="00F8438B"/>
    <w:rsid w:val="00F84D4B"/>
    <w:rsid w:val="00F90FE0"/>
    <w:rsid w:val="00F91438"/>
    <w:rsid w:val="00F918A0"/>
    <w:rsid w:val="00F93D3E"/>
    <w:rsid w:val="00F93F4F"/>
    <w:rsid w:val="00FA0228"/>
    <w:rsid w:val="00FA0367"/>
    <w:rsid w:val="00FA7352"/>
    <w:rsid w:val="00FB10D6"/>
    <w:rsid w:val="00FC296A"/>
    <w:rsid w:val="00FC5358"/>
    <w:rsid w:val="00FD1412"/>
    <w:rsid w:val="00FD515F"/>
    <w:rsid w:val="00FD5AB4"/>
    <w:rsid w:val="00FE0F1F"/>
    <w:rsid w:val="00FE1A06"/>
    <w:rsid w:val="00FE1C24"/>
    <w:rsid w:val="00FE24B6"/>
    <w:rsid w:val="00FE5CF9"/>
    <w:rsid w:val="00FF242E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521CCA1D-7F4C-4977-9CCE-DC14DDE6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73AC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link w:val="StopkaZnak"/>
    <w:uiPriority w:val="99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3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703FD8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230D0D"/>
    <w:rPr>
      <w:rFonts w:asciiTheme="minorHAnsi" w:eastAsiaTheme="minorEastAsia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3F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kus</dc:creator>
  <cp:lastModifiedBy>Gmina Łaszczów 1</cp:lastModifiedBy>
  <cp:revision>44</cp:revision>
  <dcterms:created xsi:type="dcterms:W3CDTF">2025-07-30T18:53:00Z</dcterms:created>
  <dcterms:modified xsi:type="dcterms:W3CDTF">2025-11-13T11:07:00Z</dcterms:modified>
</cp:coreProperties>
</file>